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5C1A77" w14:textId="77777777" w:rsidR="00745C46" w:rsidRPr="00CE7B6F" w:rsidRDefault="00745C46" w:rsidP="00745C46">
      <w:pPr>
        <w:pStyle w:val="aff6"/>
        <w:spacing w:line="360" w:lineRule="auto"/>
        <w:jc w:val="center"/>
        <w:rPr>
          <w:rFonts w:ascii="ISOCPEUR" w:hAnsi="ISOCPEUR" w:cs="Arial"/>
          <w:sz w:val="24"/>
          <w:szCs w:val="24"/>
        </w:rPr>
      </w:pPr>
      <w:r w:rsidRPr="00CE7B6F">
        <w:rPr>
          <w:rFonts w:ascii="ISOCPEUR" w:hAnsi="ISOCPEUR" w:cs="Arial"/>
          <w:color w:val="000000"/>
          <w:sz w:val="24"/>
          <w:szCs w:val="24"/>
        </w:rPr>
        <w:t>СОДЕРЖАНИЕ</w:t>
      </w:r>
    </w:p>
    <w:bookmarkStart w:id="0" w:name="_Hlk535330876"/>
    <w:p w14:paraId="195111D2" w14:textId="6877112E" w:rsidR="007F1C26" w:rsidRDefault="00745C46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CE7B6F">
        <w:fldChar w:fldCharType="begin"/>
      </w:r>
      <w:r w:rsidRPr="00CE7B6F">
        <w:instrText xml:space="preserve"> TOC \o "1-3" \h \z \u </w:instrText>
      </w:r>
      <w:r w:rsidRPr="00CE7B6F">
        <w:fldChar w:fldCharType="separate"/>
      </w:r>
      <w:hyperlink w:anchor="_Toc8480029" w:history="1">
        <w:r w:rsidR="007F1C26" w:rsidRPr="008A507B">
          <w:rPr>
            <w:rStyle w:val="afa"/>
            <w:rFonts w:cs="Arial"/>
            <w:b/>
            <w:noProof/>
          </w:rPr>
          <w:t>1 Общие требования</w:t>
        </w:r>
        <w:r w:rsidR="007F1C26">
          <w:rPr>
            <w:noProof/>
            <w:webHidden/>
          </w:rPr>
          <w:tab/>
        </w:r>
        <w:r w:rsidR="007F1C26">
          <w:rPr>
            <w:noProof/>
            <w:webHidden/>
          </w:rPr>
          <w:fldChar w:fldCharType="begin"/>
        </w:r>
        <w:r w:rsidR="007F1C26">
          <w:rPr>
            <w:noProof/>
            <w:webHidden/>
          </w:rPr>
          <w:instrText xml:space="preserve"> PAGEREF _Toc8480029 \h </w:instrText>
        </w:r>
        <w:r w:rsidR="007F1C26">
          <w:rPr>
            <w:noProof/>
            <w:webHidden/>
          </w:rPr>
        </w:r>
        <w:r w:rsidR="007F1C26">
          <w:rPr>
            <w:noProof/>
            <w:webHidden/>
          </w:rPr>
          <w:fldChar w:fldCharType="separate"/>
        </w:r>
        <w:r w:rsidR="00AF23D8">
          <w:rPr>
            <w:noProof/>
            <w:webHidden/>
          </w:rPr>
          <w:t>2</w:t>
        </w:r>
        <w:r w:rsidR="007F1C26">
          <w:rPr>
            <w:noProof/>
            <w:webHidden/>
          </w:rPr>
          <w:fldChar w:fldCharType="end"/>
        </w:r>
      </w:hyperlink>
    </w:p>
    <w:p w14:paraId="48D71A23" w14:textId="77777777" w:rsidR="00745C46" w:rsidRPr="00CE7B6F" w:rsidRDefault="00745C46" w:rsidP="00112978">
      <w:pPr>
        <w:pStyle w:val="12"/>
        <w:ind w:left="0"/>
      </w:pPr>
      <w:r w:rsidRPr="00CE7B6F">
        <w:fldChar w:fldCharType="end"/>
      </w:r>
      <w:r w:rsidR="008D0007" w:rsidRPr="008D0007">
        <w:t xml:space="preserve"> </w:t>
      </w:r>
    </w:p>
    <w:p w14:paraId="7F12927E" w14:textId="77777777" w:rsidR="00CD63B6" w:rsidRPr="00CE7B6F" w:rsidRDefault="00CD63B6" w:rsidP="00CD63B6">
      <w:pPr>
        <w:rPr>
          <w:rFonts w:ascii="ISOCPEUR" w:hAnsi="ISOCPEUR"/>
        </w:rPr>
      </w:pPr>
      <w:r w:rsidRPr="00CE7B6F">
        <w:rPr>
          <w:rFonts w:ascii="ISOCPEUR" w:hAnsi="ISOCPEUR"/>
        </w:rPr>
        <w:br w:type="page"/>
      </w:r>
      <w:bookmarkStart w:id="1" w:name="_GoBack"/>
      <w:bookmarkEnd w:id="1"/>
    </w:p>
    <w:p w14:paraId="068AED8E" w14:textId="77777777" w:rsidR="00745C46" w:rsidRPr="00CE7B6F" w:rsidRDefault="00A854F8" w:rsidP="00A854F8">
      <w:pPr>
        <w:pStyle w:val="aff3"/>
        <w:spacing w:before="240" w:after="240"/>
        <w:ind w:left="0"/>
        <w:jc w:val="center"/>
        <w:outlineLvl w:val="0"/>
        <w:rPr>
          <w:rFonts w:ascii="ISOCPEUR" w:hAnsi="ISOCPEUR" w:cs="Arial"/>
          <w:b/>
          <w:sz w:val="24"/>
          <w:szCs w:val="24"/>
        </w:rPr>
      </w:pPr>
      <w:bookmarkStart w:id="2" w:name="_Toc8480029"/>
      <w:bookmarkEnd w:id="0"/>
      <w:r w:rsidRPr="00CE7B6F">
        <w:rPr>
          <w:rFonts w:ascii="ISOCPEUR" w:hAnsi="ISOCPEUR" w:cs="Arial"/>
          <w:b/>
          <w:sz w:val="24"/>
          <w:szCs w:val="24"/>
        </w:rPr>
        <w:lastRenderedPageBreak/>
        <w:t>1 Общие требования</w:t>
      </w:r>
      <w:bookmarkEnd w:id="2"/>
    </w:p>
    <w:p w14:paraId="175BFBD4" w14:textId="4B1C163A" w:rsidR="00325282" w:rsidRPr="00582C85" w:rsidRDefault="00ED2D22" w:rsidP="00592527">
      <w:pPr>
        <w:pStyle w:val="aff3"/>
        <w:numPr>
          <w:ilvl w:val="1"/>
          <w:numId w:val="7"/>
        </w:numPr>
        <w:spacing w:after="160" w:line="259" w:lineRule="auto"/>
        <w:contextualSpacing/>
        <w:jc w:val="both"/>
        <w:rPr>
          <w:rFonts w:ascii="ISOCPEUR" w:hAnsi="ISOCPEUR"/>
        </w:rPr>
      </w:pPr>
      <w:bookmarkStart w:id="3" w:name="_Toc501028947"/>
      <w:r w:rsidRPr="00582C85">
        <w:rPr>
          <w:rFonts w:ascii="ISOCPEUR" w:hAnsi="ISOCPEUR"/>
        </w:rPr>
        <w:br w:type="page"/>
      </w:r>
      <w:bookmarkStart w:id="4" w:name="_Toc483843118"/>
      <w:bookmarkEnd w:id="3"/>
      <w:bookmarkEnd w:id="4"/>
    </w:p>
    <w:sectPr w:rsidR="00325282" w:rsidRPr="00582C85" w:rsidSect="00EC6B14">
      <w:headerReference w:type="default" r:id="rId8"/>
      <w:headerReference w:type="first" r:id="rId9"/>
      <w:footerReference w:type="first" r:id="rId10"/>
      <w:pgSz w:w="11907" w:h="16840" w:code="9"/>
      <w:pgMar w:top="568" w:right="567" w:bottom="1701" w:left="1134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A87953" w14:textId="77777777" w:rsidR="001B5A64" w:rsidRDefault="001B5A64">
      <w:r>
        <w:separator/>
      </w:r>
    </w:p>
  </w:endnote>
  <w:endnote w:type="continuationSeparator" w:id="0">
    <w:p w14:paraId="24C65F9D" w14:textId="77777777" w:rsidR="001B5A64" w:rsidRDefault="001B5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YSpec="bottom"/>
      <w:tblOverlap w:val="never"/>
      <w:tblW w:w="11906" w:type="dxa"/>
      <w:tblLook w:val="04A0" w:firstRow="1" w:lastRow="0" w:firstColumn="1" w:lastColumn="0" w:noHBand="0" w:noVBand="1"/>
    </w:tblPr>
    <w:tblGrid>
      <w:gridCol w:w="11906"/>
    </w:tblGrid>
    <w:tr w:rsidR="002A6683" w:rsidRPr="00A82B67" w14:paraId="17384B11" w14:textId="77777777" w:rsidTr="004F0DA3">
      <w:trPr>
        <w:trHeight w:val="3969"/>
      </w:trPr>
      <w:tc>
        <w:tcPr>
          <w:tcW w:w="11906" w:type="dxa"/>
          <w:shd w:val="clear" w:color="auto" w:fill="auto"/>
        </w:tcPr>
        <w:p w14:paraId="03C77DF8" w14:textId="1303C3CA" w:rsidR="002A6683" w:rsidRPr="004F0DA3" w:rsidRDefault="002A6683" w:rsidP="004F0DA3">
          <w:pPr>
            <w:pStyle w:val="a5"/>
            <w:rPr>
              <w:color w:val="FFFFFF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3" behindDoc="0" locked="0" layoutInCell="1" allowOverlap="1" wp14:anchorId="426DAF3D" wp14:editId="04E88B3C">
                    <wp:simplePos x="0" y="0"/>
                    <wp:positionH relativeFrom="column">
                      <wp:posOffset>647037</wp:posOffset>
                    </wp:positionH>
                    <wp:positionV relativeFrom="paragraph">
                      <wp:posOffset>358665</wp:posOffset>
                    </wp:positionV>
                    <wp:extent cx="6669102" cy="1979930"/>
                    <wp:effectExtent l="0" t="0" r="17780" b="20320"/>
                    <wp:wrapNone/>
                    <wp:docPr id="3" name="Text Box 13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669102" cy="1979930"/>
                            </a:xfrm>
                            <a:prstGeom prst="rect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Overlap w:val="never"/>
                                  <w:tblW w:w="10490" w:type="dxa"/>
                                  <w:jc w:val="center"/>
                                  <w:tblBorders>
                                    <w:top w:val="single" w:sz="12" w:space="0" w:color="auto"/>
                                    <w:insideH w:val="single" w:sz="6" w:space="0" w:color="auto"/>
                                    <w:insideV w:val="single" w:sz="12" w:space="0" w:color="auto"/>
                                  </w:tblBorders>
                                  <w:tblLayout w:type="fixed"/>
                                  <w:tblCellMar>
                                    <w:left w:w="28" w:type="dxa"/>
                                    <w:right w:w="28" w:type="dxa"/>
                                  </w:tblCellMar>
                                  <w:tblLook w:val="0000" w:firstRow="0" w:lastRow="0" w:firstColumn="0" w:lastColumn="0" w:noHBand="0" w:noVBand="0"/>
                                </w:tblPr>
                                <w:tblGrid>
                                  <w:gridCol w:w="562"/>
                                  <w:gridCol w:w="569"/>
                                  <w:gridCol w:w="565"/>
                                  <w:gridCol w:w="569"/>
                                  <w:gridCol w:w="848"/>
                                  <w:gridCol w:w="570"/>
                                  <w:gridCol w:w="3983"/>
                                  <w:gridCol w:w="847"/>
                                  <w:gridCol w:w="848"/>
                                  <w:gridCol w:w="1129"/>
                                </w:tblGrid>
                                <w:tr w:rsidR="002A6683" w:rsidRPr="008F6B8A" w14:paraId="540417BE" w14:textId="77777777" w:rsidTr="00745C46">
                                  <w:trPr>
                                    <w:cantSplit/>
                                    <w:trHeight w:hRule="exact" w:val="284"/>
                                    <w:jc w:val="center"/>
                                  </w:trPr>
                                  <w:tc>
                                    <w:tcPr>
                                      <w:tcW w:w="562" w:type="dxa"/>
                                      <w:tcBorders>
                                        <w:top w:val="nil"/>
                                        <w:left w:val="nil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0EA6D07D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69" w:type="dxa"/>
                                      <w:tcBorders>
                                        <w:top w:val="nil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3098FF7D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65" w:type="dxa"/>
                                      <w:tcBorders>
                                        <w:top w:val="nil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788E1B19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69" w:type="dxa"/>
                                      <w:tcBorders>
                                        <w:top w:val="nil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7EB2933A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tcBorders>
                                        <w:top w:val="nil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23C70FBC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70" w:type="dxa"/>
                                      <w:tcBorders>
                                        <w:top w:val="nil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26B355EC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807" w:type="dxa"/>
                                      <w:gridSpan w:val="4"/>
                                      <w:vMerge w:val="restart"/>
                                      <w:tcBorders>
                                        <w:top w:val="nil"/>
                                        <w:bottom w:val="single" w:sz="12" w:space="0" w:color="auto"/>
                                      </w:tcBorders>
                                      <w:vAlign w:val="center"/>
                                    </w:tcPr>
                                    <w:p w14:paraId="48F4022B" w14:textId="30C0F73E" w:rsidR="002A6683" w:rsidRPr="00B30A7D" w:rsidRDefault="00680544" w:rsidP="005E3CA0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  <w:sz w:val="32"/>
                                          <w:szCs w:val="32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  <w:sz w:val="32"/>
                                          <w:szCs w:val="32"/>
                                        </w:rPr>
                                        <w:t>1</w:t>
                                      </w:r>
                                    </w:p>
                                  </w:tc>
                                </w:tr>
                                <w:tr w:rsidR="002A6683" w:rsidRPr="008F6B8A" w14:paraId="11BECA4F" w14:textId="77777777" w:rsidTr="00745C46">
                                  <w:trPr>
                                    <w:cantSplit/>
                                    <w:trHeight w:hRule="exact" w:val="284"/>
                                    <w:jc w:val="center"/>
                                  </w:trPr>
                                  <w:tc>
                                    <w:tcPr>
                                      <w:tcW w:w="562" w:type="dxa"/>
                                      <w:tcBorders>
                                        <w:top w:val="single" w:sz="4" w:space="0" w:color="auto"/>
                                        <w:left w:val="nil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3C0FB1FC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69" w:type="dxa"/>
                                      <w:tcBorders>
                                        <w:top w:val="single" w:sz="4" w:space="0" w:color="auto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412BE1D8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65" w:type="dxa"/>
                                      <w:tcBorders>
                                        <w:top w:val="single" w:sz="4" w:space="0" w:color="auto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4B83F861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69" w:type="dxa"/>
                                      <w:tcBorders>
                                        <w:top w:val="single" w:sz="4" w:space="0" w:color="auto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20DC8412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tcBorders>
                                        <w:top w:val="single" w:sz="4" w:space="0" w:color="auto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46C3706B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70" w:type="dxa"/>
                                      <w:tcBorders>
                                        <w:top w:val="single" w:sz="4" w:space="0" w:color="auto"/>
                                        <w:bottom w:val="single" w:sz="4" w:space="0" w:color="auto"/>
                                      </w:tcBorders>
                                      <w:vAlign w:val="center"/>
                                    </w:tcPr>
                                    <w:p w14:paraId="52BC9675" w14:textId="77777777" w:rsidR="002A6683" w:rsidRPr="008F6B8A" w:rsidRDefault="002A6683" w:rsidP="005E3CA0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807" w:type="dxa"/>
                                      <w:gridSpan w:val="4"/>
                                      <w:vMerge/>
                                      <w:tcBorders>
                                        <w:top w:val="single" w:sz="12" w:space="0" w:color="auto"/>
                                        <w:bottom w:val="single" w:sz="12" w:space="0" w:color="auto"/>
                                      </w:tcBorders>
                                      <w:vAlign w:val="center"/>
                                    </w:tcPr>
                                    <w:p w14:paraId="27E4DB53" w14:textId="77777777" w:rsidR="002A6683" w:rsidRPr="008F6B8A" w:rsidRDefault="002A6683" w:rsidP="005E3CA0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  <w:sz w:val="28"/>
                                          <w:szCs w:val="28"/>
                                        </w:rPr>
                                      </w:pPr>
                                    </w:p>
                                  </w:tc>
                                </w:tr>
                                <w:tr w:rsidR="002A6683" w:rsidRPr="008F6B8A" w14:paraId="428CF569" w14:textId="77777777" w:rsidTr="00745C46">
                                  <w:trPr>
                                    <w:cantSplit/>
                                    <w:trHeight w:hRule="exact" w:val="284"/>
                                    <w:jc w:val="center"/>
                                  </w:trPr>
                                  <w:tc>
                                    <w:tcPr>
                                      <w:tcW w:w="562" w:type="dxa"/>
                                      <w:tcBorders>
                                        <w:top w:val="single" w:sz="4" w:space="0" w:color="auto"/>
                                        <w:left w:val="nil"/>
                                      </w:tcBorders>
                                      <w:vAlign w:val="center"/>
                                    </w:tcPr>
                                    <w:p w14:paraId="5F63F34B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69" w:type="dxa"/>
                                      <w:tcBorders>
                                        <w:top w:val="single" w:sz="4" w:space="0" w:color="auto"/>
                                      </w:tcBorders>
                                      <w:vAlign w:val="center"/>
                                    </w:tcPr>
                                    <w:p w14:paraId="18795FBC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65" w:type="dxa"/>
                                      <w:tcBorders>
                                        <w:top w:val="single" w:sz="4" w:space="0" w:color="auto"/>
                                      </w:tcBorders>
                                      <w:vAlign w:val="center"/>
                                    </w:tcPr>
                                    <w:p w14:paraId="035A80D3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69" w:type="dxa"/>
                                      <w:tcBorders>
                                        <w:top w:val="single" w:sz="4" w:space="0" w:color="auto"/>
                                      </w:tcBorders>
                                      <w:vAlign w:val="center"/>
                                    </w:tcPr>
                                    <w:p w14:paraId="420CC3BE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tcBorders>
                                        <w:top w:val="single" w:sz="4" w:space="0" w:color="auto"/>
                                      </w:tcBorders>
                                      <w:vAlign w:val="center"/>
                                    </w:tcPr>
                                    <w:p w14:paraId="7EBE267D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70" w:type="dxa"/>
                                      <w:tcBorders>
                                        <w:top w:val="single" w:sz="4" w:space="0" w:color="auto"/>
                                      </w:tcBorders>
                                      <w:vAlign w:val="center"/>
                                    </w:tcPr>
                                    <w:p w14:paraId="5FD77AC6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6807" w:type="dxa"/>
                                      <w:gridSpan w:val="4"/>
                                      <w:vMerge w:val="restart"/>
                                      <w:tcBorders>
                                        <w:top w:val="single" w:sz="12" w:space="0" w:color="auto"/>
                                      </w:tcBorders>
                                      <w:vAlign w:val="center"/>
                                    </w:tcPr>
                                    <w:p w14:paraId="29587BAA" w14:textId="36D7938C" w:rsidR="002A6683" w:rsidRPr="00D45169" w:rsidRDefault="00680544" w:rsidP="00DD4AE7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pacing w:line="192" w:lineRule="auto"/>
                                        <w:suppressOverlap/>
                                        <w:jc w:val="center"/>
                                        <w:rPr>
                                          <w:rFonts w:ascii="ISOCPEUR" w:hAnsi="ISOCPEUR" w:cs="ISOCPEUR"/>
                                          <w:sz w:val="24"/>
                                          <w:szCs w:val="22"/>
                                          <w:lang w:eastAsia="en-US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  <w:spacing w:val="-4"/>
                                          <w:sz w:val="24"/>
                                          <w:szCs w:val="24"/>
                                        </w:rPr>
                                        <w:t>1</w:t>
                                      </w:r>
                                    </w:p>
                                  </w:tc>
                                </w:tr>
                                <w:tr w:rsidR="002A6683" w:rsidRPr="008F6B8A" w14:paraId="713D823A" w14:textId="77777777" w:rsidTr="00745C46">
                                  <w:trPr>
                                    <w:cantSplit/>
                                    <w:trHeight w:hRule="exact" w:val="284"/>
                                    <w:jc w:val="center"/>
                                  </w:trPr>
                                  <w:tc>
                                    <w:tcPr>
                                      <w:tcW w:w="562" w:type="dxa"/>
                                      <w:tcBorders>
                                        <w:left w:val="nil"/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34AF9004" w14:textId="5A57D624" w:rsidR="002A6683" w:rsidRPr="001B5D6D" w:rsidRDefault="001B5D6D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  <w:lang w:val="en-US"/>
                                        </w:rPr>
                                        <w:t>1</w:t>
                                      </w:r>
                                    </w:p>
                                  </w:tc>
                                  <w:tc>
                                    <w:tcPr>
                                      <w:tcW w:w="569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4E34BF3F" w14:textId="76BF05E8" w:rsidR="002A6683" w:rsidRPr="001B5D6D" w:rsidRDefault="001B5D6D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  <w:lang w:val="en-US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  <w:lang w:val="en-US"/>
                                        </w:rPr>
                                        <w:t>-</w:t>
                                      </w:r>
                                    </w:p>
                                  </w:tc>
                                  <w:tc>
                                    <w:tcPr>
                                      <w:tcW w:w="565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5899ACE6" w14:textId="62FC1C43" w:rsidR="002A6683" w:rsidRPr="001B5D6D" w:rsidRDefault="001B5D6D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</w:rPr>
                                        <w:t>Все</w:t>
                                      </w:r>
                                    </w:p>
                                  </w:tc>
                                  <w:tc>
                                    <w:tcPr>
                                      <w:tcW w:w="569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1A8AEBAB" w14:textId="7CD51F9C" w:rsidR="002A6683" w:rsidRPr="008F6B8A" w:rsidRDefault="001B5D6D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</w:rPr>
                                        <w:t>32-19</w:t>
                                      </w: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5E7FB91D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70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64ED7E00" w14:textId="172AABBF" w:rsidR="002A6683" w:rsidRPr="008F6B8A" w:rsidRDefault="001B5D6D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</w:rPr>
                                        <w:t>05.19</w:t>
                                      </w:r>
                                    </w:p>
                                  </w:tc>
                                  <w:tc>
                                    <w:tcPr>
                                      <w:tcW w:w="6807" w:type="dxa"/>
                                      <w:gridSpan w:val="4"/>
                                      <w:vMerge/>
                                    </w:tcPr>
                                    <w:p w14:paraId="0607B87F" w14:textId="77777777" w:rsidR="002A6683" w:rsidRPr="008F6B8A" w:rsidRDefault="002A6683" w:rsidP="00DD4AE7">
                                      <w:pPr>
                                        <w:pStyle w:val="a5"/>
                                        <w:spacing w:line="192" w:lineRule="auto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</w:tr>
                                <w:tr w:rsidR="002A6683" w:rsidRPr="008F6B8A" w14:paraId="5E21001D" w14:textId="77777777" w:rsidTr="00745C46">
                                  <w:trPr>
                                    <w:cantSplit/>
                                    <w:trHeight w:hRule="exact" w:val="284"/>
                                    <w:jc w:val="center"/>
                                  </w:trPr>
                                  <w:tc>
                                    <w:tcPr>
                                      <w:tcW w:w="562" w:type="dxa"/>
                                      <w:tcBorders>
                                        <w:top w:val="single" w:sz="12" w:space="0" w:color="auto"/>
                                        <w:left w:val="nil"/>
                                        <w:bottom w:val="single" w:sz="12" w:space="0" w:color="auto"/>
                                      </w:tcBorders>
                                      <w:vAlign w:val="center"/>
                                    </w:tcPr>
                                    <w:p w14:paraId="5FB9DDB6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8F6B8A">
                                        <w:rPr>
                                          <w:rFonts w:ascii="ISOCPEUR" w:hAnsi="ISOCPEUR" w:cs="Arial"/>
                                        </w:rPr>
                                        <w:t>Изм.</w:t>
                                      </w:r>
                                    </w:p>
                                  </w:tc>
                                  <w:tc>
                                    <w:tcPr>
                                      <w:tcW w:w="569" w:type="dxa"/>
                                      <w:tcBorders>
                                        <w:top w:val="single" w:sz="12" w:space="0" w:color="auto"/>
                                        <w:bottom w:val="single" w:sz="12" w:space="0" w:color="auto"/>
                                      </w:tcBorders>
                                      <w:tcFitText/>
                                      <w:vAlign w:val="center"/>
                                    </w:tcPr>
                                    <w:p w14:paraId="787B65A8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  <w:spacing w:val="-14"/>
                                        </w:rPr>
                                      </w:pPr>
                                      <w:r w:rsidRPr="00D83A06">
                                        <w:rPr>
                                          <w:rFonts w:ascii="ISOCPEUR" w:hAnsi="ISOCPEUR" w:cs="Arial"/>
                                          <w:w w:val="91"/>
                                        </w:rPr>
                                        <w:t>Кол.уч</w:t>
                                      </w:r>
                                      <w:r w:rsidRPr="00D83A06">
                                        <w:rPr>
                                          <w:rFonts w:ascii="ISOCPEUR" w:hAnsi="ISOCPEUR" w:cs="Arial"/>
                                          <w:spacing w:val="-2"/>
                                          <w:w w:val="91"/>
                                        </w:rPr>
                                        <w:t>.</w:t>
                                      </w:r>
                                    </w:p>
                                  </w:tc>
                                  <w:tc>
                                    <w:tcPr>
                                      <w:tcW w:w="565" w:type="dxa"/>
                                      <w:tcBorders>
                                        <w:top w:val="single" w:sz="12" w:space="0" w:color="auto"/>
                                        <w:bottom w:val="single" w:sz="12" w:space="0" w:color="auto"/>
                                      </w:tcBorders>
                                      <w:vAlign w:val="center"/>
                                    </w:tcPr>
                                    <w:p w14:paraId="30F7D65E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8F6B8A">
                                        <w:rPr>
                                          <w:rFonts w:ascii="ISOCPEUR" w:hAnsi="ISOCPEUR" w:cs="Arial"/>
                                        </w:rPr>
                                        <w:t>Лист</w:t>
                                      </w:r>
                                    </w:p>
                                  </w:tc>
                                  <w:tc>
                                    <w:tcPr>
                                      <w:tcW w:w="569" w:type="dxa"/>
                                      <w:tcBorders>
                                        <w:top w:val="single" w:sz="12" w:space="0" w:color="auto"/>
                                        <w:bottom w:val="single" w:sz="12" w:space="0" w:color="auto"/>
                                      </w:tcBorders>
                                      <w:tcFitText/>
                                      <w:vAlign w:val="center"/>
                                    </w:tcPr>
                                    <w:p w14:paraId="2EE7A333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251C4F">
                                        <w:rPr>
                                          <w:rFonts w:ascii="ISOCPEUR" w:hAnsi="ISOCPEUR" w:cs="Arial"/>
                                          <w:spacing w:val="7"/>
                                        </w:rPr>
                                        <w:t>№док</w:t>
                                      </w:r>
                                      <w:r w:rsidRPr="00251C4F">
                                        <w:rPr>
                                          <w:rFonts w:ascii="ISOCPEUR" w:hAnsi="ISOCPEUR" w:cs="Arial"/>
                                          <w:spacing w:val="1"/>
                                        </w:rPr>
                                        <w:t>.</w:t>
                                      </w: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tcBorders>
                                        <w:top w:val="single" w:sz="12" w:space="0" w:color="auto"/>
                                        <w:bottom w:val="single" w:sz="12" w:space="0" w:color="auto"/>
                                      </w:tcBorders>
                                      <w:vAlign w:val="center"/>
                                    </w:tcPr>
                                    <w:p w14:paraId="076CA735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8F6B8A">
                                        <w:rPr>
                                          <w:rFonts w:ascii="ISOCPEUR" w:hAnsi="ISOCPEUR" w:cs="Arial"/>
                                        </w:rPr>
                                        <w:t>Подп</w:t>
                                      </w:r>
                                      <w:r>
                                        <w:rPr>
                                          <w:rFonts w:ascii="ISOCPEUR" w:hAnsi="ISOCPEUR" w:cs="Arial"/>
                                        </w:rPr>
                                        <w:t>ись</w:t>
                                      </w:r>
                                    </w:p>
                                  </w:tc>
                                  <w:tc>
                                    <w:tcPr>
                                      <w:tcW w:w="570" w:type="dxa"/>
                                      <w:tcBorders>
                                        <w:top w:val="single" w:sz="12" w:space="0" w:color="auto"/>
                                        <w:bottom w:val="single" w:sz="12" w:space="0" w:color="auto"/>
                                      </w:tcBorders>
                                      <w:vAlign w:val="center"/>
                                    </w:tcPr>
                                    <w:p w14:paraId="6E576143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8F6B8A">
                                        <w:rPr>
                                          <w:rFonts w:ascii="ISOCPEUR" w:hAnsi="ISOCPEUR" w:cs="Arial"/>
                                        </w:rPr>
                                        <w:t>Дата</w:t>
                                      </w:r>
                                    </w:p>
                                  </w:tc>
                                  <w:tc>
                                    <w:tcPr>
                                      <w:tcW w:w="6807" w:type="dxa"/>
                                      <w:gridSpan w:val="4"/>
                                      <w:vMerge/>
                                      <w:tcBorders>
                                        <w:bottom w:val="single" w:sz="12" w:space="0" w:color="auto"/>
                                      </w:tcBorders>
                                    </w:tcPr>
                                    <w:p w14:paraId="293B2C58" w14:textId="77777777" w:rsidR="002A6683" w:rsidRPr="008F6B8A" w:rsidRDefault="002A6683" w:rsidP="00DD4AE7">
                                      <w:pPr>
                                        <w:pStyle w:val="a5"/>
                                        <w:spacing w:line="192" w:lineRule="auto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</w:tr>
                                <w:tr w:rsidR="002A6683" w:rsidRPr="008F6B8A" w14:paraId="533635FD" w14:textId="77777777" w:rsidTr="00870D84">
                                  <w:trPr>
                                    <w:cantSplit/>
                                    <w:trHeight w:hRule="exact" w:val="284"/>
                                    <w:jc w:val="center"/>
                                  </w:trPr>
                                  <w:tc>
                                    <w:tcPr>
                                      <w:tcW w:w="1131" w:type="dxa"/>
                                      <w:gridSpan w:val="2"/>
                                      <w:tcBorders>
                                        <w:left w:val="nil"/>
                                      </w:tcBorders>
                                      <w:vAlign w:val="center"/>
                                    </w:tcPr>
                                    <w:p w14:paraId="330E31B3" w14:textId="77777777" w:rsidR="002A6683" w:rsidRPr="00223629" w:rsidRDefault="002A6683" w:rsidP="00DD4AE7">
                                      <w:pPr>
                                        <w:pStyle w:val="a5"/>
                                        <w:ind w:firstLine="98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223629">
                                        <w:rPr>
                                          <w:rFonts w:ascii="ISOCPEUR" w:hAnsi="ISOCPEUR" w:cs="Arial"/>
                                        </w:rPr>
                                        <w:t>Разраб.</w:t>
                                      </w:r>
                                    </w:p>
                                  </w:tc>
                                  <w:tc>
                                    <w:tcPr>
                                      <w:tcW w:w="1134" w:type="dxa"/>
                                      <w:gridSpan w:val="2"/>
                                      <w:vAlign w:val="center"/>
                                    </w:tcPr>
                                    <w:p w14:paraId="42957FB6" w14:textId="5B258E4E" w:rsidR="002A6683" w:rsidRPr="00EB0C7A" w:rsidRDefault="00680544" w:rsidP="00DD4AE7">
                                      <w:pPr>
                                        <w:pStyle w:val="a5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</w:rPr>
                                        <w:t>1</w:t>
                                      </w: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vAlign w:val="center"/>
                                    </w:tcPr>
                                    <w:p w14:paraId="7C51413B" w14:textId="77777777" w:rsidR="002A6683" w:rsidRPr="005D3C53" w:rsidRDefault="002A6683" w:rsidP="00DD4AE7">
                                      <w:pPr>
                                        <w:pStyle w:val="a5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70" w:type="dxa"/>
                                      <w:vAlign w:val="center"/>
                                    </w:tcPr>
                                    <w:p w14:paraId="544065A6" w14:textId="77777777" w:rsidR="002A6683" w:rsidRPr="00A454C4" w:rsidRDefault="002A6683" w:rsidP="00DD4AE7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jc w:val="center"/>
                                        <w:rPr>
                                          <w:rFonts w:ascii="ISOCPEUR" w:hAnsi="ISOCPEUR" w:cs="Arial"/>
                                          <w:spacing w:val="-4"/>
                                          <w:sz w:val="18"/>
                                          <w:szCs w:val="18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  <w:spacing w:val="-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="ISOCPEUR" w:hAnsi="ISOCPEUR" w:cs="Arial"/>
                                          <w:spacing w:val="-4"/>
                                          <w:sz w:val="18"/>
                                          <w:szCs w:val="18"/>
                                        </w:rPr>
                                        <w:t>2.18</w:t>
                                      </w:r>
                                    </w:p>
                                  </w:tc>
                                  <w:tc>
                                    <w:tcPr>
                                      <w:tcW w:w="3983" w:type="dxa"/>
                                      <w:vMerge w:val="restart"/>
                                      <w:tcBorders>
                                        <w:top w:val="single" w:sz="12" w:space="0" w:color="auto"/>
                                      </w:tcBorders>
                                      <w:vAlign w:val="center"/>
                                    </w:tcPr>
                                    <w:p w14:paraId="45887CD4" w14:textId="4BF1297A" w:rsidR="002A6683" w:rsidRPr="0060096A" w:rsidRDefault="00680544" w:rsidP="00DD4AE7">
                                      <w:pPr>
                                        <w:pStyle w:val="ISOCPEUR0"/>
                                        <w:spacing w:line="0" w:lineRule="atLeast"/>
                                        <w:ind w:firstLine="0"/>
                                        <w:suppressOverlap/>
                                        <w:jc w:val="center"/>
                                        <w:rPr>
                                          <w:sz w:val="22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2"/>
                                          <w:szCs w:val="24"/>
                                        </w:rPr>
                                        <w:t>1</w:t>
                                      </w:r>
                                    </w:p>
                                  </w:tc>
                                  <w:tc>
                                    <w:tcPr>
                                      <w:tcW w:w="847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20299D98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8F6B8A">
                                        <w:rPr>
                                          <w:rFonts w:ascii="ISOCPEUR" w:hAnsi="ISOCPEUR" w:cs="Arial"/>
                                        </w:rPr>
                                        <w:t>Стадия</w:t>
                                      </w: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778F9C1E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8F6B8A">
                                        <w:rPr>
                                          <w:rFonts w:ascii="ISOCPEUR" w:hAnsi="ISOCPEUR" w:cs="Arial"/>
                                        </w:rPr>
                                        <w:t>Лист</w:t>
                                      </w:r>
                                    </w:p>
                                  </w:tc>
                                  <w:tc>
                                    <w:tcPr>
                                      <w:tcW w:w="1129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5B652B2D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8F6B8A">
                                        <w:rPr>
                                          <w:rFonts w:ascii="ISOCPEUR" w:hAnsi="ISOCPEUR" w:cs="Arial"/>
                                        </w:rPr>
                                        <w:t>Листов</w:t>
                                      </w:r>
                                    </w:p>
                                  </w:tc>
                                </w:tr>
                                <w:tr w:rsidR="002A6683" w:rsidRPr="008F6B8A" w14:paraId="3C479FFD" w14:textId="77777777" w:rsidTr="00536BDC">
                                  <w:trPr>
                                    <w:cantSplit/>
                                    <w:trHeight w:hRule="exact" w:val="284"/>
                                    <w:jc w:val="center"/>
                                  </w:trPr>
                                  <w:tc>
                                    <w:tcPr>
                                      <w:tcW w:w="1131" w:type="dxa"/>
                                      <w:gridSpan w:val="2"/>
                                      <w:tcBorders>
                                        <w:left w:val="single" w:sz="12" w:space="0" w:color="auto"/>
                                      </w:tcBorders>
                                      <w:vAlign w:val="center"/>
                                    </w:tcPr>
                                    <w:p w14:paraId="61C2002D" w14:textId="77777777" w:rsidR="002A6683" w:rsidRPr="00DF3E4C" w:rsidRDefault="002A6683" w:rsidP="00DD4AE7">
                                      <w:pPr>
                                        <w:pStyle w:val="a5"/>
                                        <w:ind w:firstLine="98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DF3E4C">
                                        <w:rPr>
                                          <w:rFonts w:ascii="ISOCPEUR" w:hAnsi="ISOCPEUR" w:cs="Arial"/>
                                        </w:rPr>
                                        <w:t>Пров</w:t>
                                      </w:r>
                                      <w:r>
                                        <w:rPr>
                                          <w:rFonts w:ascii="ISOCPEUR" w:hAnsi="ISOCPEUR" w:cs="Arial"/>
                                        </w:rPr>
                                        <w:t>ерил</w:t>
                                      </w:r>
                                    </w:p>
                                  </w:tc>
                                  <w:tc>
                                    <w:tcPr>
                                      <w:tcW w:w="1134" w:type="dxa"/>
                                      <w:gridSpan w:val="2"/>
                                      <w:vAlign w:val="center"/>
                                    </w:tcPr>
                                    <w:p w14:paraId="6A8DB34F" w14:textId="7372B5CC" w:rsidR="002A6683" w:rsidRPr="00DF3E4C" w:rsidRDefault="00680544" w:rsidP="00680544">
                                      <w:pPr>
                                        <w:pStyle w:val="a5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</w:rPr>
                                        <w:t>1</w:t>
                                      </w: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vAlign w:val="center"/>
                                    </w:tcPr>
                                    <w:p w14:paraId="5924CC4B" w14:textId="77777777" w:rsidR="002A6683" w:rsidRPr="005D3C53" w:rsidRDefault="002A6683" w:rsidP="00DD4AE7">
                                      <w:pPr>
                                        <w:pStyle w:val="a5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70" w:type="dxa"/>
                                      <w:vAlign w:val="center"/>
                                    </w:tcPr>
                                    <w:p w14:paraId="73BE36FB" w14:textId="77777777" w:rsidR="002A6683" w:rsidRPr="00085828" w:rsidRDefault="002A6683" w:rsidP="00DD4AE7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jc w:val="center"/>
                                        <w:rPr>
                                          <w:rFonts w:ascii="ISOCPEUR" w:hAnsi="ISOCPEUR" w:cs="Arial"/>
                                          <w:spacing w:val="-4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  <w:spacing w:val="-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="ISOCPEUR" w:hAnsi="ISOCPEUR" w:cs="Arial"/>
                                          <w:spacing w:val="-4"/>
                                          <w:sz w:val="18"/>
                                          <w:szCs w:val="18"/>
                                        </w:rPr>
                                        <w:t>2.18</w:t>
                                      </w:r>
                                    </w:p>
                                  </w:tc>
                                  <w:tc>
                                    <w:tcPr>
                                      <w:tcW w:w="3983" w:type="dxa"/>
                                      <w:vMerge/>
                                    </w:tcPr>
                                    <w:p w14:paraId="63501DF0" w14:textId="77777777" w:rsidR="002A6683" w:rsidRPr="00EB0C7A" w:rsidRDefault="002A6683" w:rsidP="00DD4AE7">
                                      <w:pPr>
                                        <w:pStyle w:val="a5"/>
                                        <w:autoSpaceDE w:val="0"/>
                                        <w:autoSpaceDN w:val="0"/>
                                        <w:adjustRightInd w:val="0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  <w:spacing w:val="-4"/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47" w:type="dxa"/>
                                      <w:vMerge w:val="restart"/>
                                      <w:tcBorders>
                                        <w:top w:val="single" w:sz="12" w:space="0" w:color="auto"/>
                                      </w:tcBorders>
                                      <w:vAlign w:val="center"/>
                                    </w:tcPr>
                                    <w:p w14:paraId="1399699D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</w:rPr>
                                        <w:t>Р</w:t>
                                      </w: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vMerge w:val="restart"/>
                                      <w:tcBorders>
                                        <w:top w:val="single" w:sz="12" w:space="0" w:color="auto"/>
                                      </w:tcBorders>
                                      <w:vAlign w:val="center"/>
                                    </w:tcPr>
                                    <w:p w14:paraId="7F757550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  <w:noProof/>
                                          <w:spacing w:val="-10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  <w:noProof/>
                                          <w:spacing w:val="-10"/>
                                        </w:rPr>
                                        <w:t>1</w:t>
                                      </w:r>
                                    </w:p>
                                  </w:tc>
                                  <w:tc>
                                    <w:tcPr>
                                      <w:tcW w:w="1129" w:type="dxa"/>
                                      <w:vMerge w:val="restart"/>
                                      <w:tcBorders>
                                        <w:top w:val="single" w:sz="12" w:space="0" w:color="auto"/>
                                      </w:tcBorders>
                                      <w:vAlign w:val="center"/>
                                    </w:tcPr>
                                    <w:p w14:paraId="582270A0" w14:textId="6A367A03" w:rsidR="002A6683" w:rsidRPr="00E31952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E12639">
                                        <w:rPr>
                                          <w:rFonts w:ascii="ISOCPEUR" w:hAnsi="ISOCPEUR" w:cs="Arial"/>
                                          <w:szCs w:val="18"/>
                                        </w:rPr>
                                        <w:fldChar w:fldCharType="begin"/>
                                      </w:r>
                                      <w:r w:rsidRPr="00E12639">
                                        <w:rPr>
                                          <w:rFonts w:ascii="ISOCPEUR" w:hAnsi="ISOCPEUR" w:cs="Arial"/>
                                          <w:szCs w:val="18"/>
                                        </w:rPr>
                                        <w:instrText xml:space="preserve"> NUMPAGES   \* MERGEFORMAT </w:instrText>
                                      </w:r>
                                      <w:r w:rsidRPr="00E12639">
                                        <w:rPr>
                                          <w:rFonts w:ascii="ISOCPEUR" w:hAnsi="ISOCPEUR" w:cs="Arial"/>
                                          <w:szCs w:val="18"/>
                                        </w:rPr>
                                        <w:fldChar w:fldCharType="separate"/>
                                      </w:r>
                                      <w:r w:rsidR="00AB2C8B">
                                        <w:rPr>
                                          <w:rFonts w:ascii="ISOCPEUR" w:hAnsi="ISOCPEUR" w:cs="Arial"/>
                                          <w:noProof/>
                                          <w:szCs w:val="18"/>
                                        </w:rPr>
                                        <w:t>3</w:t>
                                      </w:r>
                                      <w:r w:rsidRPr="00E12639">
                                        <w:rPr>
                                          <w:rFonts w:ascii="ISOCPEUR" w:hAnsi="ISOCPEUR" w:cs="Arial"/>
                                          <w:szCs w:val="18"/>
                                        </w:rPr>
                                        <w:fldChar w:fldCharType="end"/>
                                      </w:r>
                                    </w:p>
                                  </w:tc>
                                </w:tr>
                                <w:tr w:rsidR="002A6683" w:rsidRPr="008F6B8A" w14:paraId="1A5E2616" w14:textId="77777777" w:rsidTr="00745C46">
                                  <w:trPr>
                                    <w:cantSplit/>
                                    <w:trHeight w:hRule="exact" w:val="284"/>
                                    <w:jc w:val="center"/>
                                  </w:trPr>
                                  <w:tc>
                                    <w:tcPr>
                                      <w:tcW w:w="1131" w:type="dxa"/>
                                      <w:gridSpan w:val="2"/>
                                      <w:tcBorders>
                                        <w:left w:val="nil"/>
                                      </w:tcBorders>
                                      <w:vAlign w:val="center"/>
                                    </w:tcPr>
                                    <w:p w14:paraId="22D17C09" w14:textId="77777777" w:rsidR="002A6683" w:rsidRPr="00223629" w:rsidRDefault="002A6683" w:rsidP="00DD4AE7">
                                      <w:pPr>
                                        <w:pStyle w:val="a5"/>
                                        <w:ind w:firstLine="98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134" w:type="dxa"/>
                                      <w:gridSpan w:val="2"/>
                                      <w:vAlign w:val="center"/>
                                    </w:tcPr>
                                    <w:p w14:paraId="599037EA" w14:textId="77777777" w:rsidR="002A6683" w:rsidRPr="00DA7476" w:rsidRDefault="002A6683" w:rsidP="00DD4AE7">
                                      <w:pPr>
                                        <w:pStyle w:val="a5"/>
                                        <w:rPr>
                                          <w:rFonts w:ascii="ISOCPEUR" w:hAnsi="ISOCPEUR" w:cs="Arial"/>
                                          <w:spacing w:val="-20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vAlign w:val="center"/>
                                    </w:tcPr>
                                    <w:p w14:paraId="0CBDF343" w14:textId="77777777" w:rsidR="002A6683" w:rsidRPr="00BF2BA4" w:rsidRDefault="002A6683" w:rsidP="00DD4AE7">
                                      <w:pPr>
                                        <w:pStyle w:val="a5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70" w:type="dxa"/>
                                      <w:vAlign w:val="center"/>
                                    </w:tcPr>
                                    <w:p w14:paraId="6E2A105A" w14:textId="77777777" w:rsidR="002A6683" w:rsidRPr="00085828" w:rsidRDefault="002A6683" w:rsidP="00DD4AE7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jc w:val="center"/>
                                        <w:rPr>
                                          <w:rFonts w:ascii="ISOCPEUR" w:hAnsi="ISOCPEUR" w:cs="Arial"/>
                                          <w:spacing w:val="-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983" w:type="dxa"/>
                                      <w:vMerge/>
                                      <w:tcBorders>
                                        <w:bottom w:val="single" w:sz="12" w:space="0" w:color="auto"/>
                                      </w:tcBorders>
                                    </w:tcPr>
                                    <w:p w14:paraId="5EC243AE" w14:textId="77777777" w:rsidR="002A6683" w:rsidRPr="00EB0C7A" w:rsidRDefault="002A6683" w:rsidP="00DD4AE7">
                                      <w:pPr>
                                        <w:pStyle w:val="a5"/>
                                        <w:autoSpaceDE w:val="0"/>
                                        <w:autoSpaceDN w:val="0"/>
                                        <w:adjustRightInd w:val="0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  <w:spacing w:val="-4"/>
                                          <w:sz w:val="24"/>
                                          <w:szCs w:val="24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47" w:type="dxa"/>
                                      <w:vMerge/>
                                      <w:tcBorders>
                                        <w:bottom w:val="single" w:sz="12" w:space="0" w:color="auto"/>
                                      </w:tcBorders>
                                      <w:vAlign w:val="center"/>
                                    </w:tcPr>
                                    <w:p w14:paraId="5DAB5522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vMerge/>
                                      <w:tcBorders>
                                        <w:bottom w:val="single" w:sz="12" w:space="0" w:color="auto"/>
                                      </w:tcBorders>
                                      <w:vAlign w:val="center"/>
                                    </w:tcPr>
                                    <w:p w14:paraId="10EDDAE9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129" w:type="dxa"/>
                                      <w:vMerge/>
                                      <w:tcBorders>
                                        <w:bottom w:val="single" w:sz="12" w:space="0" w:color="auto"/>
                                      </w:tcBorders>
                                      <w:vAlign w:val="center"/>
                                    </w:tcPr>
                                    <w:p w14:paraId="0FF3E328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</w:tr>
                                <w:tr w:rsidR="002A6683" w:rsidRPr="008F6B8A" w14:paraId="75EDD091" w14:textId="77777777" w:rsidTr="00745C46">
                                  <w:trPr>
                                    <w:cantSplit/>
                                    <w:trHeight w:hRule="exact" w:val="284"/>
                                    <w:jc w:val="center"/>
                                  </w:trPr>
                                  <w:tc>
                                    <w:tcPr>
                                      <w:tcW w:w="1131" w:type="dxa"/>
                                      <w:gridSpan w:val="2"/>
                                      <w:tcBorders>
                                        <w:left w:val="nil"/>
                                      </w:tcBorders>
                                      <w:vAlign w:val="center"/>
                                    </w:tcPr>
                                    <w:p w14:paraId="28E7E872" w14:textId="77777777" w:rsidR="002A6683" w:rsidRPr="00223629" w:rsidRDefault="002A6683" w:rsidP="00DD4AE7">
                                      <w:pPr>
                                        <w:pStyle w:val="a5"/>
                                        <w:ind w:firstLine="98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1134" w:type="dxa"/>
                                      <w:gridSpan w:val="2"/>
                                      <w:tcFitText/>
                                      <w:vAlign w:val="center"/>
                                    </w:tcPr>
                                    <w:p w14:paraId="63CD17B5" w14:textId="77777777" w:rsidR="002A6683" w:rsidRPr="00DA7476" w:rsidRDefault="002A6683" w:rsidP="00DD4AE7">
                                      <w:pPr>
                                        <w:pStyle w:val="a5"/>
                                        <w:rPr>
                                          <w:rFonts w:ascii="ISOCPEUR" w:hAnsi="ISOCPEUR" w:cs="Arial"/>
                                          <w:spacing w:val="-6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vAlign w:val="center"/>
                                    </w:tcPr>
                                    <w:p w14:paraId="4E1360BB" w14:textId="77777777" w:rsidR="002A6683" w:rsidRPr="00BF2BA4" w:rsidRDefault="002A6683" w:rsidP="00DD4AE7">
                                      <w:pPr>
                                        <w:pStyle w:val="a5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70" w:type="dxa"/>
                                      <w:vAlign w:val="center"/>
                                    </w:tcPr>
                                    <w:p w14:paraId="5872C7F0" w14:textId="77777777" w:rsidR="002A6683" w:rsidRPr="00085828" w:rsidRDefault="002A6683" w:rsidP="00DD4AE7">
                                      <w:pPr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3983" w:type="dxa"/>
                                      <w:vMerge w:val="restart"/>
                                      <w:tcBorders>
                                        <w:top w:val="single" w:sz="12" w:space="0" w:color="auto"/>
                                      </w:tcBorders>
                                      <w:vAlign w:val="center"/>
                                    </w:tcPr>
                                    <w:p w14:paraId="466D3281" w14:textId="42D635DC" w:rsidR="002A6683" w:rsidRPr="00F967A6" w:rsidRDefault="00680544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  <w:sz w:val="24"/>
                                          <w:szCs w:val="24"/>
                                        </w:rPr>
                                        <w:t>1</w:t>
                                      </w:r>
                                    </w:p>
                                  </w:tc>
                                  <w:tc>
                                    <w:tcPr>
                                      <w:tcW w:w="2824" w:type="dxa"/>
                                      <w:gridSpan w:val="3"/>
                                      <w:vMerge w:val="restart"/>
                                      <w:tcBorders>
                                        <w:top w:val="single" w:sz="12" w:space="0" w:color="auto"/>
                                      </w:tcBorders>
                                      <w:vAlign w:val="center"/>
                                    </w:tcPr>
                                    <w:p w14:paraId="6637636A" w14:textId="27E3192F" w:rsidR="002A6683" w:rsidRPr="008F6B8A" w:rsidRDefault="00680544" w:rsidP="00DD4AE7">
                                      <w:pPr>
                                        <w:autoSpaceDE w:val="0"/>
                                        <w:autoSpaceDN w:val="0"/>
                                        <w:adjustRightInd w:val="0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  <w:spacing w:val="-10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  <w:sz w:val="28"/>
                                          <w:szCs w:val="28"/>
                                        </w:rPr>
                                        <w:t>1</w:t>
                                      </w:r>
                                    </w:p>
                                  </w:tc>
                                </w:tr>
                                <w:tr w:rsidR="002A6683" w:rsidRPr="008F6B8A" w14:paraId="2EC26B20" w14:textId="77777777" w:rsidTr="00870D84">
                                  <w:trPr>
                                    <w:cantSplit/>
                                    <w:trHeight w:hRule="exact" w:val="284"/>
                                    <w:jc w:val="center"/>
                                  </w:trPr>
                                  <w:tc>
                                    <w:tcPr>
                                      <w:tcW w:w="1131" w:type="dxa"/>
                                      <w:gridSpan w:val="2"/>
                                      <w:tcBorders>
                                        <w:left w:val="nil"/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3F673C91" w14:textId="77777777" w:rsidR="002A6683" w:rsidRPr="00223629" w:rsidRDefault="002A6683" w:rsidP="00DD4AE7">
                                      <w:pPr>
                                        <w:pStyle w:val="a5"/>
                                        <w:ind w:firstLine="98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 w:rsidRPr="00223629">
                                        <w:rPr>
                                          <w:rFonts w:ascii="ISOCPEUR" w:hAnsi="ISOCPEUR" w:cs="Arial"/>
                                        </w:rPr>
                                        <w:t>Н. контр.</w:t>
                                      </w:r>
                                    </w:p>
                                  </w:tc>
                                  <w:tc>
                                    <w:tcPr>
                                      <w:tcW w:w="1134" w:type="dxa"/>
                                      <w:gridSpan w:val="2"/>
                                      <w:vAlign w:val="center"/>
                                    </w:tcPr>
                                    <w:p w14:paraId="768B641C" w14:textId="164F2894" w:rsidR="002A6683" w:rsidRPr="00443780" w:rsidRDefault="00680544" w:rsidP="00DD4AE7">
                                      <w:pPr>
                                        <w:pStyle w:val="a5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</w:rPr>
                                        <w:t>1</w:t>
                                      </w: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vAlign w:val="center"/>
                                    </w:tcPr>
                                    <w:p w14:paraId="5C8C736A" w14:textId="77777777" w:rsidR="002A6683" w:rsidRPr="00443780" w:rsidRDefault="002A6683" w:rsidP="00DD4AE7">
                                      <w:pPr>
                                        <w:pStyle w:val="a5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70" w:type="dxa"/>
                                      <w:vAlign w:val="center"/>
                                    </w:tcPr>
                                    <w:p w14:paraId="1334A36B" w14:textId="77777777" w:rsidR="002A6683" w:rsidRPr="00085828" w:rsidRDefault="002A6683" w:rsidP="00DD4AE7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  <w:spacing w:val="-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="ISOCPEUR" w:hAnsi="ISOCPEUR" w:cs="Arial"/>
                                          <w:spacing w:val="-4"/>
                                          <w:sz w:val="18"/>
                                          <w:szCs w:val="18"/>
                                        </w:rPr>
                                        <w:t>2.18</w:t>
                                      </w:r>
                                    </w:p>
                                  </w:tc>
                                  <w:tc>
                                    <w:tcPr>
                                      <w:tcW w:w="3983" w:type="dxa"/>
                                      <w:vMerge/>
                                      <w:vAlign w:val="center"/>
                                    </w:tcPr>
                                    <w:p w14:paraId="656E07A7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24" w:type="dxa"/>
                                      <w:gridSpan w:val="3"/>
                                      <w:vMerge/>
                                      <w:vAlign w:val="center"/>
                                    </w:tcPr>
                                    <w:p w14:paraId="49286BF5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  <w:spacing w:val="-10"/>
                                        </w:rPr>
                                      </w:pPr>
                                    </w:p>
                                  </w:tc>
                                </w:tr>
                                <w:tr w:rsidR="002A6683" w:rsidRPr="008F6B8A" w14:paraId="48CD22B5" w14:textId="77777777" w:rsidTr="00870D84">
                                  <w:trPr>
                                    <w:cantSplit/>
                                    <w:trHeight w:hRule="exact" w:val="284"/>
                                    <w:jc w:val="center"/>
                                  </w:trPr>
                                  <w:tc>
                                    <w:tcPr>
                                      <w:tcW w:w="1131" w:type="dxa"/>
                                      <w:gridSpan w:val="2"/>
                                      <w:tcBorders>
                                        <w:left w:val="nil"/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73946B49" w14:textId="77777777" w:rsidR="002A6683" w:rsidRPr="00223629" w:rsidRDefault="002A6683" w:rsidP="00DD4AE7">
                                      <w:pPr>
                                        <w:pStyle w:val="a5"/>
                                        <w:ind w:firstLine="98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</w:rPr>
                                        <w:t>Утв.</w:t>
                                      </w:r>
                                    </w:p>
                                  </w:tc>
                                  <w:tc>
                                    <w:tcPr>
                                      <w:tcW w:w="1134" w:type="dxa"/>
                                      <w:gridSpan w:val="2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1FE4C65C" w14:textId="315EFC8A" w:rsidR="002A6683" w:rsidRPr="005D3C53" w:rsidRDefault="00680544" w:rsidP="00DD4AE7">
                                      <w:pPr>
                                        <w:pStyle w:val="a5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</w:rPr>
                                        <w:t>1</w:t>
                                      </w:r>
                                    </w:p>
                                  </w:tc>
                                  <w:tc>
                                    <w:tcPr>
                                      <w:tcW w:w="848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269A6E32" w14:textId="77777777" w:rsidR="002A6683" w:rsidRPr="005D3C53" w:rsidRDefault="002A6683" w:rsidP="00DD4AE7">
                                      <w:pPr>
                                        <w:pStyle w:val="a5"/>
                                        <w:suppressOverlap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570" w:type="dxa"/>
                                      <w:tcBorders>
                                        <w:bottom w:val="nil"/>
                                      </w:tcBorders>
                                      <w:vAlign w:val="center"/>
                                    </w:tcPr>
                                    <w:p w14:paraId="0D82458A" w14:textId="77777777" w:rsidR="002A6683" w:rsidRPr="005D3C53" w:rsidRDefault="002A6683" w:rsidP="00DD4AE7">
                                      <w:pPr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  <w:r>
                                        <w:rPr>
                                          <w:rFonts w:ascii="ISOCPEUR" w:hAnsi="ISOCPEUR" w:cs="Arial"/>
                                          <w:spacing w:val="-4"/>
                                          <w:sz w:val="18"/>
                                          <w:szCs w:val="18"/>
                                          <w:lang w:val="en-US"/>
                                        </w:rPr>
                                        <w:t>1</w:t>
                                      </w:r>
                                      <w:r>
                                        <w:rPr>
                                          <w:rFonts w:ascii="ISOCPEUR" w:hAnsi="ISOCPEUR" w:cs="Arial"/>
                                          <w:spacing w:val="-4"/>
                                          <w:sz w:val="18"/>
                                          <w:szCs w:val="18"/>
                                        </w:rPr>
                                        <w:t>2.18</w:t>
                                      </w:r>
                                    </w:p>
                                  </w:tc>
                                  <w:tc>
                                    <w:tcPr>
                                      <w:tcW w:w="3983" w:type="dxa"/>
                                      <w:vMerge/>
                                      <w:tcBorders>
                                        <w:bottom w:val="nil"/>
                                      </w:tcBorders>
                                    </w:tcPr>
                                    <w:p w14:paraId="59B27CA6" w14:textId="77777777" w:rsidR="002A6683" w:rsidRPr="008F6B8A" w:rsidRDefault="002A6683" w:rsidP="00DD4AE7">
                                      <w:pPr>
                                        <w:pStyle w:val="a5"/>
                                        <w:spacing w:line="192" w:lineRule="auto"/>
                                        <w:suppressOverlap/>
                                        <w:jc w:val="center"/>
                                        <w:rPr>
                                          <w:rFonts w:ascii="ISOCPEUR" w:hAnsi="ISOCPEUR" w:cs="Arial"/>
                                        </w:rPr>
                                      </w:pPr>
                                    </w:p>
                                  </w:tc>
                                  <w:tc>
                                    <w:tcPr>
                                      <w:tcW w:w="2824" w:type="dxa"/>
                                      <w:gridSpan w:val="3"/>
                                      <w:vMerge/>
                                      <w:tcBorders>
                                        <w:bottom w:val="nil"/>
                                      </w:tcBorders>
                                    </w:tcPr>
                                    <w:p w14:paraId="2F64CB04" w14:textId="77777777" w:rsidR="002A6683" w:rsidRPr="008F6B8A" w:rsidRDefault="002A6683" w:rsidP="00DD4AE7">
                                      <w:pPr>
                                        <w:pStyle w:val="a5"/>
                                        <w:suppressOverlap/>
                                        <w:rPr>
                                          <w:rFonts w:ascii="ISOCPEUR" w:hAnsi="ISOCPEUR" w:cs="Arial"/>
                                          <w:b/>
                                          <w:spacing w:val="-20"/>
                                        </w:rPr>
                                      </w:pPr>
                                    </w:p>
                                  </w:tc>
                                </w:tr>
                              </w:tbl>
                              <w:p w14:paraId="00B953D2" w14:textId="77777777" w:rsidR="002A6683" w:rsidRPr="007169CE" w:rsidRDefault="002A6683" w:rsidP="00304BF9"/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26DAF3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6" o:spid="_x0000_s1033" type="#_x0000_t202" style="position:absolute;margin-left:50.95pt;margin-top:28.25pt;width:525.15pt;height:155.9pt;z-index:25165926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" filled="f" strokeweight="1.5pt">
                    <v:textbox inset="0,0,0,0">
                      <w:txbxContent>
                        <w:tbl>
                          <w:tblPr>
                            <w:tblOverlap w:val="never"/>
                            <w:tblW w:w="10490" w:type="dxa"/>
                            <w:jc w:val="center"/>
                            <w:tblBorders>
                              <w:top w:val="single" w:sz="12" w:space="0" w:color="auto"/>
                              <w:insideH w:val="single" w:sz="6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28" w:type="dxa"/>
                              <w:right w:w="28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562"/>
                            <w:gridCol w:w="569"/>
                            <w:gridCol w:w="565"/>
                            <w:gridCol w:w="569"/>
                            <w:gridCol w:w="848"/>
                            <w:gridCol w:w="570"/>
                            <w:gridCol w:w="3983"/>
                            <w:gridCol w:w="847"/>
                            <w:gridCol w:w="848"/>
                            <w:gridCol w:w="1129"/>
                          </w:tblGrid>
                          <w:tr w:rsidR="002A6683" w:rsidRPr="008F6B8A" w14:paraId="540417BE" w14:textId="77777777" w:rsidTr="00745C46">
                            <w:trPr>
                              <w:cantSplit/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562" w:type="dxa"/>
                                <w:tcBorders>
                                  <w:top w:val="nil"/>
                                  <w:left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0EA6D07D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3098FF7D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788E1B19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7EB2933A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8" w:type="dxa"/>
                                <w:tcBorders>
                                  <w:top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23C70FBC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26B355EC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7" w:type="dxa"/>
                                <w:gridSpan w:val="4"/>
                                <w:vMerge w:val="restart"/>
                                <w:tcBorders>
                                  <w:top w:val="nil"/>
                                  <w:bottom w:val="single" w:sz="12" w:space="0" w:color="auto"/>
                                </w:tcBorders>
                                <w:vAlign w:val="center"/>
                              </w:tcPr>
                              <w:p w14:paraId="48F4022B" w14:textId="30C0F73E" w:rsidR="002A6683" w:rsidRPr="00B30A7D" w:rsidRDefault="00680544" w:rsidP="005E3CA0">
                                <w:pPr>
                                  <w:autoSpaceDE w:val="0"/>
                                  <w:autoSpaceDN w:val="0"/>
                                  <w:adjustRightInd w:val="0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sz w:val="32"/>
                                    <w:szCs w:val="32"/>
                                  </w:rPr>
                                  <w:t>1</w:t>
                                </w:r>
                              </w:p>
                            </w:tc>
                          </w:tr>
                          <w:tr w:rsidR="002A6683" w:rsidRPr="008F6B8A" w14:paraId="11BECA4F" w14:textId="77777777" w:rsidTr="00745C46">
                            <w:trPr>
                              <w:cantSplit/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562" w:type="dxa"/>
                                <w:tcBorders>
                                  <w:top w:val="single" w:sz="4" w:space="0" w:color="auto"/>
                                  <w:left w:val="nil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3C0FB1FC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412BE1D8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4B83F861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20DC8412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8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46C3706B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sz="4" w:space="0" w:color="auto"/>
                                  <w:bottom w:val="single" w:sz="4" w:space="0" w:color="auto"/>
                                </w:tcBorders>
                                <w:vAlign w:val="center"/>
                              </w:tcPr>
                              <w:p w14:paraId="52BC9675" w14:textId="77777777" w:rsidR="002A6683" w:rsidRPr="008F6B8A" w:rsidRDefault="002A6683" w:rsidP="005E3CA0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7" w:type="dxa"/>
                                <w:gridSpan w:val="4"/>
                                <w:vMerge/>
                                <w:tcBorders>
                                  <w:top w:val="single" w:sz="12" w:space="0" w:color="auto"/>
                                  <w:bottom w:val="single" w:sz="12" w:space="0" w:color="auto"/>
                                </w:tcBorders>
                                <w:vAlign w:val="center"/>
                              </w:tcPr>
                              <w:p w14:paraId="27E4DB53" w14:textId="77777777" w:rsidR="002A6683" w:rsidRPr="008F6B8A" w:rsidRDefault="002A6683" w:rsidP="005E3CA0">
                                <w:pPr>
                                  <w:autoSpaceDE w:val="0"/>
                                  <w:autoSpaceDN w:val="0"/>
                                  <w:adjustRightInd w:val="0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  <w:sz w:val="28"/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2A6683" w:rsidRPr="008F6B8A" w14:paraId="428CF569" w14:textId="77777777" w:rsidTr="00745C46">
                            <w:trPr>
                              <w:cantSplit/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562" w:type="dxa"/>
                                <w:tcBorders>
                                  <w:top w:val="single" w:sz="4" w:space="0" w:color="auto"/>
                                  <w:left w:val="nil"/>
                                </w:tcBorders>
                                <w:vAlign w:val="center"/>
                              </w:tcPr>
                              <w:p w14:paraId="5F63F34B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sz="4" w:space="0" w:color="auto"/>
                                </w:tcBorders>
                                <w:vAlign w:val="center"/>
                              </w:tcPr>
                              <w:p w14:paraId="18795FBC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single" w:sz="4" w:space="0" w:color="auto"/>
                                </w:tcBorders>
                                <w:vAlign w:val="center"/>
                              </w:tcPr>
                              <w:p w14:paraId="035A80D3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sz="4" w:space="0" w:color="auto"/>
                                </w:tcBorders>
                                <w:vAlign w:val="center"/>
                              </w:tcPr>
                              <w:p w14:paraId="420CC3BE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8" w:type="dxa"/>
                                <w:tcBorders>
                                  <w:top w:val="single" w:sz="4" w:space="0" w:color="auto"/>
                                </w:tcBorders>
                                <w:vAlign w:val="center"/>
                              </w:tcPr>
                              <w:p w14:paraId="7EBE267D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sz="4" w:space="0" w:color="auto"/>
                                </w:tcBorders>
                                <w:vAlign w:val="center"/>
                              </w:tcPr>
                              <w:p w14:paraId="5FD77AC6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7" w:type="dxa"/>
                                <w:gridSpan w:val="4"/>
                                <w:vMerge w:val="restart"/>
                                <w:tcBorders>
                                  <w:top w:val="single" w:sz="12" w:space="0" w:color="auto"/>
                                </w:tcBorders>
                                <w:vAlign w:val="center"/>
                              </w:tcPr>
                              <w:p w14:paraId="29587BAA" w14:textId="36D7938C" w:rsidR="002A6683" w:rsidRPr="00D45169" w:rsidRDefault="00680544" w:rsidP="00DD4AE7">
                                <w:pPr>
                                  <w:autoSpaceDE w:val="0"/>
                                  <w:autoSpaceDN w:val="0"/>
                                  <w:adjustRightInd w:val="0"/>
                                  <w:spacing w:line="192" w:lineRule="auto"/>
                                  <w:suppressOverlap/>
                                  <w:jc w:val="center"/>
                                  <w:rPr>
                                    <w:rFonts w:ascii="ISOCPEUR" w:hAnsi="ISOCPEUR" w:cs="ISOCPEUR"/>
                                    <w:sz w:val="24"/>
                                    <w:szCs w:val="22"/>
                                    <w:lang w:eastAsia="en-US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spacing w:val="-4"/>
                                    <w:sz w:val="24"/>
                                    <w:szCs w:val="24"/>
                                  </w:rPr>
                                  <w:t>1</w:t>
                                </w:r>
                              </w:p>
                            </w:tc>
                          </w:tr>
                          <w:tr w:rsidR="002A6683" w:rsidRPr="008F6B8A" w14:paraId="713D823A" w14:textId="77777777" w:rsidTr="00745C46">
                            <w:trPr>
                              <w:cantSplit/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562" w:type="dxa"/>
                                <w:tcBorders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 w14:paraId="34AF9004" w14:textId="5A57D624" w:rsidR="002A6683" w:rsidRPr="001B5D6D" w:rsidRDefault="001B5D6D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lang w:val="en-US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4E34BF3F" w14:textId="76BF05E8" w:rsidR="002A6683" w:rsidRPr="001B5D6D" w:rsidRDefault="001B5D6D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lang w:val="en-US"/>
                                  </w:rPr>
                                  <w:t>-</w:t>
                                </w: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5899ACE6" w14:textId="62FC1C43" w:rsidR="002A6683" w:rsidRPr="001B5D6D" w:rsidRDefault="001B5D6D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</w:rPr>
                                  <w:t>Все</w:t>
                                </w: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1A8AEBAB" w14:textId="7CD51F9C" w:rsidR="002A6683" w:rsidRPr="008F6B8A" w:rsidRDefault="001B5D6D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</w:rPr>
                                  <w:t>32-19</w:t>
                                </w:r>
                              </w:p>
                            </w:tc>
                            <w:tc>
                              <w:tcPr>
                                <w:tcW w:w="848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5E7FB91D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64ED7E00" w14:textId="172AABBF" w:rsidR="002A6683" w:rsidRPr="008F6B8A" w:rsidRDefault="001B5D6D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</w:rPr>
                                  <w:t>05.19</w:t>
                                </w:r>
                              </w:p>
                            </w:tc>
                            <w:tc>
                              <w:tcPr>
                                <w:tcW w:w="6807" w:type="dxa"/>
                                <w:gridSpan w:val="4"/>
                                <w:vMerge/>
                              </w:tcPr>
                              <w:p w14:paraId="0607B87F" w14:textId="77777777" w:rsidR="002A6683" w:rsidRPr="008F6B8A" w:rsidRDefault="002A6683" w:rsidP="00DD4AE7">
                                <w:pPr>
                                  <w:pStyle w:val="a5"/>
                                  <w:spacing w:line="192" w:lineRule="auto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</w:tr>
                          <w:tr w:rsidR="002A6683" w:rsidRPr="008F6B8A" w14:paraId="5E21001D" w14:textId="77777777" w:rsidTr="00745C46">
                            <w:trPr>
                              <w:cantSplit/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562" w:type="dxa"/>
                                <w:tcBorders>
                                  <w:top w:val="single" w:sz="12" w:space="0" w:color="auto"/>
                                  <w:left w:val="nil"/>
                                  <w:bottom w:val="single" w:sz="12" w:space="0" w:color="auto"/>
                                </w:tcBorders>
                                <w:vAlign w:val="center"/>
                              </w:tcPr>
                              <w:p w14:paraId="5FB9DDB6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8F6B8A">
                                  <w:rPr>
                                    <w:rFonts w:ascii="ISOCPEUR" w:hAnsi="ISOCPEUR" w:cs="Arial"/>
                                  </w:rPr>
                                  <w:t>Изм.</w:t>
                                </w: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sz="12" w:space="0" w:color="auto"/>
                                  <w:bottom w:val="single" w:sz="12" w:space="0" w:color="auto"/>
                                </w:tcBorders>
                                <w:tcFitText/>
                                <w:vAlign w:val="center"/>
                              </w:tcPr>
                              <w:p w14:paraId="787B65A8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  <w:spacing w:val="-14"/>
                                  </w:rPr>
                                </w:pPr>
                                <w:r w:rsidRPr="00D83A06">
                                  <w:rPr>
                                    <w:rFonts w:ascii="ISOCPEUR" w:hAnsi="ISOCPEUR" w:cs="Arial"/>
                                    <w:w w:val="91"/>
                                  </w:rPr>
                                  <w:t>Кол.уч</w:t>
                                </w:r>
                                <w:r w:rsidRPr="00D83A06">
                                  <w:rPr>
                                    <w:rFonts w:ascii="ISOCPEUR" w:hAnsi="ISOCPEUR" w:cs="Arial"/>
                                    <w:spacing w:val="-2"/>
                                    <w:w w:val="91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565" w:type="dxa"/>
                                <w:tcBorders>
                                  <w:top w:val="single" w:sz="12" w:space="0" w:color="auto"/>
                                  <w:bottom w:val="single" w:sz="12" w:space="0" w:color="auto"/>
                                </w:tcBorders>
                                <w:vAlign w:val="center"/>
                              </w:tcPr>
                              <w:p w14:paraId="30F7D65E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8F6B8A">
                                  <w:rPr>
                                    <w:rFonts w:ascii="ISOCPEUR" w:hAnsi="ISOCPEUR" w:cs="Arial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569" w:type="dxa"/>
                                <w:tcBorders>
                                  <w:top w:val="single" w:sz="12" w:space="0" w:color="auto"/>
                                  <w:bottom w:val="single" w:sz="12" w:space="0" w:color="auto"/>
                                </w:tcBorders>
                                <w:tcFitText/>
                                <w:vAlign w:val="center"/>
                              </w:tcPr>
                              <w:p w14:paraId="2EE7A333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251C4F">
                                  <w:rPr>
                                    <w:rFonts w:ascii="ISOCPEUR" w:hAnsi="ISOCPEUR" w:cs="Arial"/>
                                    <w:spacing w:val="7"/>
                                  </w:rPr>
                                  <w:t>№док</w:t>
                                </w:r>
                                <w:r w:rsidRPr="00251C4F">
                                  <w:rPr>
                                    <w:rFonts w:ascii="ISOCPEUR" w:hAnsi="ISOCPEUR" w:cs="Arial"/>
                                    <w:spacing w:val="1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848" w:type="dxa"/>
                                <w:tcBorders>
                                  <w:top w:val="single" w:sz="12" w:space="0" w:color="auto"/>
                                  <w:bottom w:val="single" w:sz="12" w:space="0" w:color="auto"/>
                                </w:tcBorders>
                                <w:vAlign w:val="center"/>
                              </w:tcPr>
                              <w:p w14:paraId="076CA735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8F6B8A">
                                  <w:rPr>
                                    <w:rFonts w:ascii="ISOCPEUR" w:hAnsi="ISOCPEUR" w:cs="Arial"/>
                                  </w:rPr>
                                  <w:t>Подп</w:t>
                                </w:r>
                                <w:r>
                                  <w:rPr>
                                    <w:rFonts w:ascii="ISOCPEUR" w:hAnsi="ISOCPEUR" w:cs="Arial"/>
                                  </w:rPr>
                                  <w:t>ись</w:t>
                                </w: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sz="12" w:space="0" w:color="auto"/>
                                  <w:bottom w:val="single" w:sz="12" w:space="0" w:color="auto"/>
                                </w:tcBorders>
                                <w:vAlign w:val="center"/>
                              </w:tcPr>
                              <w:p w14:paraId="6E576143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8F6B8A">
                                  <w:rPr>
                                    <w:rFonts w:ascii="ISOCPEUR" w:hAnsi="ISOCPEUR" w:cs="Arial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807" w:type="dxa"/>
                                <w:gridSpan w:val="4"/>
                                <w:vMerge/>
                                <w:tcBorders>
                                  <w:bottom w:val="single" w:sz="12" w:space="0" w:color="auto"/>
                                </w:tcBorders>
                              </w:tcPr>
                              <w:p w14:paraId="293B2C58" w14:textId="77777777" w:rsidR="002A6683" w:rsidRPr="008F6B8A" w:rsidRDefault="002A6683" w:rsidP="00DD4AE7">
                                <w:pPr>
                                  <w:pStyle w:val="a5"/>
                                  <w:spacing w:line="192" w:lineRule="auto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</w:tr>
                          <w:tr w:rsidR="002A6683" w:rsidRPr="008F6B8A" w14:paraId="533635FD" w14:textId="77777777" w:rsidTr="00870D84">
                            <w:trPr>
                              <w:cantSplit/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131" w:type="dxa"/>
                                <w:gridSpan w:val="2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 w14:paraId="330E31B3" w14:textId="77777777" w:rsidR="002A6683" w:rsidRPr="00223629" w:rsidRDefault="002A6683" w:rsidP="00DD4AE7">
                                <w:pPr>
                                  <w:pStyle w:val="a5"/>
                                  <w:ind w:firstLine="98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  <w:r w:rsidRPr="00223629">
                                  <w:rPr>
                                    <w:rFonts w:ascii="ISOCPEUR" w:hAnsi="ISOCPEUR" w:cs="Arial"/>
                                  </w:rPr>
                                  <w:t>Разраб.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vAlign w:val="center"/>
                              </w:tcPr>
                              <w:p w14:paraId="42957FB6" w14:textId="5B258E4E" w:rsidR="002A6683" w:rsidRPr="00EB0C7A" w:rsidRDefault="00680544" w:rsidP="00DD4AE7">
                                <w:pPr>
                                  <w:pStyle w:val="a5"/>
                                  <w:rPr>
                                    <w:rFonts w:ascii="ISOCPEUR" w:hAnsi="ISOCPEUR" w:cs="Arial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848" w:type="dxa"/>
                                <w:vAlign w:val="center"/>
                              </w:tcPr>
                              <w:p w14:paraId="7C51413B" w14:textId="77777777" w:rsidR="002A6683" w:rsidRPr="005D3C53" w:rsidRDefault="002A6683" w:rsidP="00DD4AE7">
                                <w:pPr>
                                  <w:pStyle w:val="a5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vAlign w:val="center"/>
                              </w:tcPr>
                              <w:p w14:paraId="544065A6" w14:textId="77777777" w:rsidR="002A6683" w:rsidRPr="00A454C4" w:rsidRDefault="002A6683" w:rsidP="00DD4AE7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ISOCPEUR" w:hAnsi="ISOCPEUR" w:cs="Arial"/>
                                    <w:spacing w:val="-4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spacing w:val="-4"/>
                                    <w:sz w:val="18"/>
                                    <w:szCs w:val="18"/>
                                    <w:lang w:val="en-US"/>
                                  </w:rPr>
                                  <w:t>1</w:t>
                                </w:r>
                                <w:r>
                                  <w:rPr>
                                    <w:rFonts w:ascii="ISOCPEUR" w:hAnsi="ISOCPEUR" w:cs="Arial"/>
                                    <w:spacing w:val="-4"/>
                                    <w:sz w:val="18"/>
                                    <w:szCs w:val="18"/>
                                  </w:rPr>
                                  <w:t>2.18</w:t>
                                </w:r>
                              </w:p>
                            </w:tc>
                            <w:tc>
                              <w:tcPr>
                                <w:tcW w:w="3983" w:type="dxa"/>
                                <w:vMerge w:val="restart"/>
                                <w:tcBorders>
                                  <w:top w:val="single" w:sz="12" w:space="0" w:color="auto"/>
                                </w:tcBorders>
                                <w:vAlign w:val="center"/>
                              </w:tcPr>
                              <w:p w14:paraId="45887CD4" w14:textId="4BF1297A" w:rsidR="002A6683" w:rsidRPr="0060096A" w:rsidRDefault="00680544" w:rsidP="00DD4AE7">
                                <w:pPr>
                                  <w:pStyle w:val="ISOCPEUR0"/>
                                  <w:spacing w:line="0" w:lineRule="atLeast"/>
                                  <w:ind w:firstLine="0"/>
                                  <w:suppressOverlap/>
                                  <w:jc w:val="center"/>
                                  <w:rPr>
                                    <w:sz w:val="22"/>
                                    <w:szCs w:val="24"/>
                                  </w:rPr>
                                </w:pPr>
                                <w:r>
                                  <w:rPr>
                                    <w:sz w:val="22"/>
                                    <w:szCs w:val="24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847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20299D98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8F6B8A">
                                  <w:rPr>
                                    <w:rFonts w:ascii="ISOCPEUR" w:hAnsi="ISOCPEUR" w:cs="Arial"/>
                                  </w:rPr>
                                  <w:t>Стадия</w:t>
                                </w:r>
                              </w:p>
                            </w:tc>
                            <w:tc>
                              <w:tcPr>
                                <w:tcW w:w="848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778F9C1E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8F6B8A">
                                  <w:rPr>
                                    <w:rFonts w:ascii="ISOCPEUR" w:hAnsi="ISOCPEUR" w:cs="Arial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29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5B652B2D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8F6B8A">
                                  <w:rPr>
                                    <w:rFonts w:ascii="ISOCPEUR" w:hAnsi="ISOCPEUR" w:cs="Arial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 w:rsidR="002A6683" w:rsidRPr="008F6B8A" w14:paraId="3C479FFD" w14:textId="77777777" w:rsidTr="00536BDC">
                            <w:trPr>
                              <w:cantSplit/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131" w:type="dxa"/>
                                <w:gridSpan w:val="2"/>
                                <w:tcBorders>
                                  <w:left w:val="single" w:sz="12" w:space="0" w:color="auto"/>
                                </w:tcBorders>
                                <w:vAlign w:val="center"/>
                              </w:tcPr>
                              <w:p w14:paraId="61C2002D" w14:textId="77777777" w:rsidR="002A6683" w:rsidRPr="00DF3E4C" w:rsidRDefault="002A6683" w:rsidP="00DD4AE7">
                                <w:pPr>
                                  <w:pStyle w:val="a5"/>
                                  <w:ind w:firstLine="98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  <w:r w:rsidRPr="00DF3E4C">
                                  <w:rPr>
                                    <w:rFonts w:ascii="ISOCPEUR" w:hAnsi="ISOCPEUR" w:cs="Arial"/>
                                  </w:rPr>
                                  <w:t>Пров</w:t>
                                </w:r>
                                <w:r>
                                  <w:rPr>
                                    <w:rFonts w:ascii="ISOCPEUR" w:hAnsi="ISOCPEUR" w:cs="Arial"/>
                                  </w:rPr>
                                  <w:t>ерил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vAlign w:val="center"/>
                              </w:tcPr>
                              <w:p w14:paraId="6A8DB34F" w14:textId="7372B5CC" w:rsidR="002A6683" w:rsidRPr="00DF3E4C" w:rsidRDefault="00680544" w:rsidP="00680544">
                                <w:pPr>
                                  <w:pStyle w:val="a5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848" w:type="dxa"/>
                                <w:vAlign w:val="center"/>
                              </w:tcPr>
                              <w:p w14:paraId="5924CC4B" w14:textId="77777777" w:rsidR="002A6683" w:rsidRPr="005D3C53" w:rsidRDefault="002A6683" w:rsidP="00DD4AE7">
                                <w:pPr>
                                  <w:pStyle w:val="a5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vAlign w:val="center"/>
                              </w:tcPr>
                              <w:p w14:paraId="73BE36FB" w14:textId="77777777" w:rsidR="002A6683" w:rsidRPr="00085828" w:rsidRDefault="002A6683" w:rsidP="00DD4AE7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ISOCPEUR" w:hAnsi="ISOCPEUR" w:cs="Arial"/>
                                    <w:spacing w:val="-4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spacing w:val="-4"/>
                                    <w:sz w:val="18"/>
                                    <w:szCs w:val="18"/>
                                    <w:lang w:val="en-US"/>
                                  </w:rPr>
                                  <w:t>1</w:t>
                                </w:r>
                                <w:r>
                                  <w:rPr>
                                    <w:rFonts w:ascii="ISOCPEUR" w:hAnsi="ISOCPEUR" w:cs="Arial"/>
                                    <w:spacing w:val="-4"/>
                                    <w:sz w:val="18"/>
                                    <w:szCs w:val="18"/>
                                  </w:rPr>
                                  <w:t>2.18</w:t>
                                </w:r>
                              </w:p>
                            </w:tc>
                            <w:tc>
                              <w:tcPr>
                                <w:tcW w:w="3983" w:type="dxa"/>
                                <w:vMerge/>
                              </w:tcPr>
                              <w:p w14:paraId="63501DF0" w14:textId="77777777" w:rsidR="002A6683" w:rsidRPr="00EB0C7A" w:rsidRDefault="002A6683" w:rsidP="00DD4AE7">
                                <w:pPr>
                                  <w:pStyle w:val="a5"/>
                                  <w:autoSpaceDE w:val="0"/>
                                  <w:autoSpaceDN w:val="0"/>
                                  <w:adjustRightInd w:val="0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  <w:spacing w:val="-4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7" w:type="dxa"/>
                                <w:vMerge w:val="restart"/>
                                <w:tcBorders>
                                  <w:top w:val="single" w:sz="12" w:space="0" w:color="auto"/>
                                </w:tcBorders>
                                <w:vAlign w:val="center"/>
                              </w:tcPr>
                              <w:p w14:paraId="1399699D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</w:rPr>
                                  <w:t>Р</w:t>
                                </w:r>
                              </w:p>
                            </w:tc>
                            <w:tc>
                              <w:tcPr>
                                <w:tcW w:w="848" w:type="dxa"/>
                                <w:vMerge w:val="restart"/>
                                <w:tcBorders>
                                  <w:top w:val="single" w:sz="12" w:space="0" w:color="auto"/>
                                </w:tcBorders>
                                <w:vAlign w:val="center"/>
                              </w:tcPr>
                              <w:p w14:paraId="7F757550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  <w:noProof/>
                                    <w:spacing w:val="-10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noProof/>
                                    <w:spacing w:val="-10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1129" w:type="dxa"/>
                                <w:vMerge w:val="restart"/>
                                <w:tcBorders>
                                  <w:top w:val="single" w:sz="12" w:space="0" w:color="auto"/>
                                </w:tcBorders>
                                <w:vAlign w:val="center"/>
                              </w:tcPr>
                              <w:p w14:paraId="582270A0" w14:textId="6A367A03" w:rsidR="002A6683" w:rsidRPr="00E31952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E12639">
                                  <w:rPr>
                                    <w:rFonts w:ascii="ISOCPEUR" w:hAnsi="ISOCPEUR" w:cs="Arial"/>
                                    <w:szCs w:val="18"/>
                                  </w:rPr>
                                  <w:fldChar w:fldCharType="begin"/>
                                </w:r>
                                <w:r w:rsidRPr="00E12639">
                                  <w:rPr>
                                    <w:rFonts w:ascii="ISOCPEUR" w:hAnsi="ISOCPEUR" w:cs="Arial"/>
                                    <w:szCs w:val="18"/>
                                  </w:rPr>
                                  <w:instrText xml:space="preserve"> NUMPAGES   \* MERGEFORMAT </w:instrText>
                                </w:r>
                                <w:r w:rsidRPr="00E12639">
                                  <w:rPr>
                                    <w:rFonts w:ascii="ISOCPEUR" w:hAnsi="ISOCPEUR" w:cs="Arial"/>
                                    <w:szCs w:val="18"/>
                                  </w:rPr>
                                  <w:fldChar w:fldCharType="separate"/>
                                </w:r>
                                <w:r w:rsidR="00AB2C8B">
                                  <w:rPr>
                                    <w:rFonts w:ascii="ISOCPEUR" w:hAnsi="ISOCPEUR" w:cs="Arial"/>
                                    <w:noProof/>
                                    <w:szCs w:val="18"/>
                                  </w:rPr>
                                  <w:t>3</w:t>
                                </w:r>
                                <w:r w:rsidRPr="00E12639">
                                  <w:rPr>
                                    <w:rFonts w:ascii="ISOCPEUR" w:hAnsi="ISOCPEUR" w:cs="Arial"/>
                                    <w:szCs w:val="18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2A6683" w:rsidRPr="008F6B8A" w14:paraId="1A5E2616" w14:textId="77777777" w:rsidTr="00745C46">
                            <w:trPr>
                              <w:cantSplit/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131" w:type="dxa"/>
                                <w:gridSpan w:val="2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 w14:paraId="22D17C09" w14:textId="77777777" w:rsidR="002A6683" w:rsidRPr="00223629" w:rsidRDefault="002A6683" w:rsidP="00DD4AE7">
                                <w:pPr>
                                  <w:pStyle w:val="a5"/>
                                  <w:ind w:firstLine="98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vAlign w:val="center"/>
                              </w:tcPr>
                              <w:p w14:paraId="599037EA" w14:textId="77777777" w:rsidR="002A6683" w:rsidRPr="00DA7476" w:rsidRDefault="002A6683" w:rsidP="00DD4AE7">
                                <w:pPr>
                                  <w:pStyle w:val="a5"/>
                                  <w:rPr>
                                    <w:rFonts w:ascii="ISOCPEUR" w:hAnsi="ISOCPEUR" w:cs="Arial"/>
                                    <w:spacing w:val="-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8" w:type="dxa"/>
                                <w:vAlign w:val="center"/>
                              </w:tcPr>
                              <w:p w14:paraId="0CBDF343" w14:textId="77777777" w:rsidR="002A6683" w:rsidRPr="00BF2BA4" w:rsidRDefault="002A6683" w:rsidP="00DD4AE7">
                                <w:pPr>
                                  <w:pStyle w:val="a5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vAlign w:val="center"/>
                              </w:tcPr>
                              <w:p w14:paraId="6E2A105A" w14:textId="77777777" w:rsidR="002A6683" w:rsidRPr="00085828" w:rsidRDefault="002A6683" w:rsidP="00DD4AE7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ISOCPEUR" w:hAnsi="ISOCPEUR" w:cs="Arial"/>
                                    <w:spacing w:val="-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3" w:type="dxa"/>
                                <w:vMerge/>
                                <w:tcBorders>
                                  <w:bottom w:val="single" w:sz="12" w:space="0" w:color="auto"/>
                                </w:tcBorders>
                              </w:tcPr>
                              <w:p w14:paraId="5EC243AE" w14:textId="77777777" w:rsidR="002A6683" w:rsidRPr="00EB0C7A" w:rsidRDefault="002A6683" w:rsidP="00DD4AE7">
                                <w:pPr>
                                  <w:pStyle w:val="a5"/>
                                  <w:autoSpaceDE w:val="0"/>
                                  <w:autoSpaceDN w:val="0"/>
                                  <w:adjustRightInd w:val="0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  <w:spacing w:val="-4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7" w:type="dxa"/>
                                <w:vMerge/>
                                <w:tcBorders>
                                  <w:bottom w:val="single" w:sz="12" w:space="0" w:color="auto"/>
                                </w:tcBorders>
                                <w:vAlign w:val="center"/>
                              </w:tcPr>
                              <w:p w14:paraId="5DAB5522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8" w:type="dxa"/>
                                <w:vMerge/>
                                <w:tcBorders>
                                  <w:bottom w:val="single" w:sz="12" w:space="0" w:color="auto"/>
                                </w:tcBorders>
                                <w:vAlign w:val="center"/>
                              </w:tcPr>
                              <w:p w14:paraId="10EDDAE9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29" w:type="dxa"/>
                                <w:vMerge/>
                                <w:tcBorders>
                                  <w:bottom w:val="single" w:sz="12" w:space="0" w:color="auto"/>
                                </w:tcBorders>
                                <w:vAlign w:val="center"/>
                              </w:tcPr>
                              <w:p w14:paraId="0FF3E328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</w:tr>
                          <w:tr w:rsidR="002A6683" w:rsidRPr="008F6B8A" w14:paraId="75EDD091" w14:textId="77777777" w:rsidTr="00745C46">
                            <w:trPr>
                              <w:cantSplit/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131" w:type="dxa"/>
                                <w:gridSpan w:val="2"/>
                                <w:tcBorders>
                                  <w:left w:val="nil"/>
                                </w:tcBorders>
                                <w:vAlign w:val="center"/>
                              </w:tcPr>
                              <w:p w14:paraId="28E7E872" w14:textId="77777777" w:rsidR="002A6683" w:rsidRPr="00223629" w:rsidRDefault="002A6683" w:rsidP="00DD4AE7">
                                <w:pPr>
                                  <w:pStyle w:val="a5"/>
                                  <w:ind w:firstLine="98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FitText/>
                                <w:vAlign w:val="center"/>
                              </w:tcPr>
                              <w:p w14:paraId="63CD17B5" w14:textId="77777777" w:rsidR="002A6683" w:rsidRPr="00DA7476" w:rsidRDefault="002A6683" w:rsidP="00DD4AE7">
                                <w:pPr>
                                  <w:pStyle w:val="a5"/>
                                  <w:rPr>
                                    <w:rFonts w:ascii="ISOCPEUR" w:hAnsi="ISOCPEUR" w:cs="Arial"/>
                                    <w:spacing w:val="-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48" w:type="dxa"/>
                                <w:vAlign w:val="center"/>
                              </w:tcPr>
                              <w:p w14:paraId="4E1360BB" w14:textId="77777777" w:rsidR="002A6683" w:rsidRPr="00BF2BA4" w:rsidRDefault="002A6683" w:rsidP="00DD4AE7">
                                <w:pPr>
                                  <w:pStyle w:val="a5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vAlign w:val="center"/>
                              </w:tcPr>
                              <w:p w14:paraId="5872C7F0" w14:textId="77777777" w:rsidR="002A6683" w:rsidRPr="00085828" w:rsidRDefault="002A6683" w:rsidP="00DD4AE7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83" w:type="dxa"/>
                                <w:vMerge w:val="restart"/>
                                <w:tcBorders>
                                  <w:top w:val="single" w:sz="12" w:space="0" w:color="auto"/>
                                </w:tcBorders>
                                <w:vAlign w:val="center"/>
                              </w:tcPr>
                              <w:p w14:paraId="466D3281" w14:textId="42D635DC" w:rsidR="002A6683" w:rsidRPr="00F967A6" w:rsidRDefault="00680544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sz w:val="24"/>
                                    <w:szCs w:val="24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2824" w:type="dxa"/>
                                <w:gridSpan w:val="3"/>
                                <w:vMerge w:val="restart"/>
                                <w:tcBorders>
                                  <w:top w:val="single" w:sz="12" w:space="0" w:color="auto"/>
                                </w:tcBorders>
                                <w:vAlign w:val="center"/>
                              </w:tcPr>
                              <w:p w14:paraId="6637636A" w14:textId="27E3192F" w:rsidR="002A6683" w:rsidRPr="008F6B8A" w:rsidRDefault="00680544" w:rsidP="00DD4AE7">
                                <w:pPr>
                                  <w:autoSpaceDE w:val="0"/>
                                  <w:autoSpaceDN w:val="0"/>
                                  <w:adjustRightInd w:val="0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  <w:spacing w:val="-10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sz w:val="28"/>
                                    <w:szCs w:val="28"/>
                                  </w:rPr>
                                  <w:t>1</w:t>
                                </w:r>
                              </w:p>
                            </w:tc>
                          </w:tr>
                          <w:tr w:rsidR="002A6683" w:rsidRPr="008F6B8A" w14:paraId="2EC26B20" w14:textId="77777777" w:rsidTr="00870D84">
                            <w:trPr>
                              <w:cantSplit/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131" w:type="dxa"/>
                                <w:gridSpan w:val="2"/>
                                <w:tcBorders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 w14:paraId="3F673C91" w14:textId="77777777" w:rsidR="002A6683" w:rsidRPr="00223629" w:rsidRDefault="002A6683" w:rsidP="00DD4AE7">
                                <w:pPr>
                                  <w:pStyle w:val="a5"/>
                                  <w:ind w:firstLine="98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  <w:r w:rsidRPr="00223629">
                                  <w:rPr>
                                    <w:rFonts w:ascii="ISOCPEUR" w:hAnsi="ISOCPEUR" w:cs="Arial"/>
                                  </w:rPr>
                                  <w:t>Н. контр.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vAlign w:val="center"/>
                              </w:tcPr>
                              <w:p w14:paraId="768B641C" w14:textId="164F2894" w:rsidR="002A6683" w:rsidRPr="00443780" w:rsidRDefault="00680544" w:rsidP="00DD4AE7">
                                <w:pPr>
                                  <w:pStyle w:val="a5"/>
                                  <w:rPr>
                                    <w:rFonts w:ascii="ISOCPEUR" w:hAnsi="ISOCPEUR" w:cs="Arial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848" w:type="dxa"/>
                                <w:vAlign w:val="center"/>
                              </w:tcPr>
                              <w:p w14:paraId="5C8C736A" w14:textId="77777777" w:rsidR="002A6683" w:rsidRPr="00443780" w:rsidRDefault="002A6683" w:rsidP="00DD4AE7">
                                <w:pPr>
                                  <w:pStyle w:val="a5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vAlign w:val="center"/>
                              </w:tcPr>
                              <w:p w14:paraId="1334A36B" w14:textId="77777777" w:rsidR="002A6683" w:rsidRPr="00085828" w:rsidRDefault="002A6683" w:rsidP="00DD4AE7">
                                <w:pPr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spacing w:val="-4"/>
                                    <w:sz w:val="18"/>
                                    <w:szCs w:val="18"/>
                                    <w:lang w:val="en-US"/>
                                  </w:rPr>
                                  <w:t>1</w:t>
                                </w:r>
                                <w:r>
                                  <w:rPr>
                                    <w:rFonts w:ascii="ISOCPEUR" w:hAnsi="ISOCPEUR" w:cs="Arial"/>
                                    <w:spacing w:val="-4"/>
                                    <w:sz w:val="18"/>
                                    <w:szCs w:val="18"/>
                                  </w:rPr>
                                  <w:t>2.18</w:t>
                                </w:r>
                              </w:p>
                            </w:tc>
                            <w:tc>
                              <w:tcPr>
                                <w:tcW w:w="3983" w:type="dxa"/>
                                <w:vMerge/>
                                <w:vAlign w:val="center"/>
                              </w:tcPr>
                              <w:p w14:paraId="656E07A7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4" w:type="dxa"/>
                                <w:gridSpan w:val="3"/>
                                <w:vMerge/>
                                <w:vAlign w:val="center"/>
                              </w:tcPr>
                              <w:p w14:paraId="49286BF5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  <w:spacing w:val="-10"/>
                                  </w:rPr>
                                </w:pPr>
                              </w:p>
                            </w:tc>
                          </w:tr>
                          <w:tr w:rsidR="002A6683" w:rsidRPr="008F6B8A" w14:paraId="48CD22B5" w14:textId="77777777" w:rsidTr="00870D84">
                            <w:trPr>
                              <w:cantSplit/>
                              <w:trHeight w:hRule="exact" w:val="284"/>
                              <w:jc w:val="center"/>
                            </w:trPr>
                            <w:tc>
                              <w:tcPr>
                                <w:tcW w:w="1131" w:type="dxa"/>
                                <w:gridSpan w:val="2"/>
                                <w:tcBorders>
                                  <w:left w:val="nil"/>
                                  <w:bottom w:val="nil"/>
                                </w:tcBorders>
                                <w:vAlign w:val="center"/>
                              </w:tcPr>
                              <w:p w14:paraId="73946B49" w14:textId="77777777" w:rsidR="002A6683" w:rsidRPr="00223629" w:rsidRDefault="002A6683" w:rsidP="00DD4AE7">
                                <w:pPr>
                                  <w:pStyle w:val="a5"/>
                                  <w:ind w:firstLine="98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2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1FE4C65C" w14:textId="315EFC8A" w:rsidR="002A6683" w:rsidRPr="005D3C53" w:rsidRDefault="00680544" w:rsidP="00DD4AE7">
                                <w:pPr>
                                  <w:pStyle w:val="a5"/>
                                  <w:rPr>
                                    <w:rFonts w:ascii="ISOCPEUR" w:hAnsi="ISOCPEUR" w:cs="Arial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</w:rPr>
                                  <w:t>1</w:t>
                                </w:r>
                              </w:p>
                            </w:tc>
                            <w:tc>
                              <w:tcPr>
                                <w:tcW w:w="848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269A6E32" w14:textId="77777777" w:rsidR="002A6683" w:rsidRPr="005D3C53" w:rsidRDefault="002A6683" w:rsidP="00DD4AE7">
                                <w:pPr>
                                  <w:pStyle w:val="a5"/>
                                  <w:suppressOverlap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bottom w:val="nil"/>
                                </w:tcBorders>
                                <w:vAlign w:val="center"/>
                              </w:tcPr>
                              <w:p w14:paraId="0D82458A" w14:textId="77777777" w:rsidR="002A6683" w:rsidRPr="005D3C53" w:rsidRDefault="002A6683" w:rsidP="00DD4AE7">
                                <w:pPr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spacing w:val="-4"/>
                                    <w:sz w:val="18"/>
                                    <w:szCs w:val="18"/>
                                    <w:lang w:val="en-US"/>
                                  </w:rPr>
                                  <w:t>1</w:t>
                                </w:r>
                                <w:r>
                                  <w:rPr>
                                    <w:rFonts w:ascii="ISOCPEUR" w:hAnsi="ISOCPEUR" w:cs="Arial"/>
                                    <w:spacing w:val="-4"/>
                                    <w:sz w:val="18"/>
                                    <w:szCs w:val="18"/>
                                  </w:rPr>
                                  <w:t>2.18</w:t>
                                </w:r>
                              </w:p>
                            </w:tc>
                            <w:tc>
                              <w:tcPr>
                                <w:tcW w:w="3983" w:type="dxa"/>
                                <w:vMerge/>
                                <w:tcBorders>
                                  <w:bottom w:val="nil"/>
                                </w:tcBorders>
                              </w:tcPr>
                              <w:p w14:paraId="59B27CA6" w14:textId="77777777" w:rsidR="002A6683" w:rsidRPr="008F6B8A" w:rsidRDefault="002A6683" w:rsidP="00DD4AE7">
                                <w:pPr>
                                  <w:pStyle w:val="a5"/>
                                  <w:spacing w:line="192" w:lineRule="auto"/>
                                  <w:suppressOverlap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24" w:type="dxa"/>
                                <w:gridSpan w:val="3"/>
                                <w:vMerge/>
                                <w:tcBorders>
                                  <w:bottom w:val="nil"/>
                                </w:tcBorders>
                              </w:tcPr>
                              <w:p w14:paraId="2F64CB04" w14:textId="77777777" w:rsidR="002A6683" w:rsidRPr="008F6B8A" w:rsidRDefault="002A6683" w:rsidP="00DD4AE7">
                                <w:pPr>
                                  <w:pStyle w:val="a5"/>
                                  <w:suppressOverlap/>
                                  <w:rPr>
                                    <w:rFonts w:ascii="ISOCPEUR" w:hAnsi="ISOCPEUR" w:cs="Arial"/>
                                    <w:b/>
                                    <w:spacing w:val="-20"/>
                                  </w:rPr>
                                </w:pPr>
                              </w:p>
                            </w:tc>
                          </w:tr>
                        </w:tbl>
                        <w:p w14:paraId="00B953D2" w14:textId="77777777" w:rsidR="002A6683" w:rsidRPr="007169CE" w:rsidRDefault="002A6683" w:rsidP="00304BF9"/>
                      </w:txbxContent>
                    </v:textbox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8752" behindDoc="0" locked="0" layoutInCell="1" allowOverlap="1" wp14:anchorId="250BF0FD" wp14:editId="127AD21C">
                    <wp:simplePos x="0" y="0"/>
                    <wp:positionH relativeFrom="column">
                      <wp:posOffset>5581650</wp:posOffset>
                    </wp:positionH>
                    <wp:positionV relativeFrom="paragraph">
                      <wp:posOffset>2342515</wp:posOffset>
                    </wp:positionV>
                    <wp:extent cx="1799590" cy="179705"/>
                    <wp:effectExtent l="0" t="0" r="0" b="0"/>
                    <wp:wrapNone/>
                    <wp:docPr id="2" name="Text Box 13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799590" cy="1797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B49A4E4" w14:textId="12EDBB58" w:rsidR="002A6683" w:rsidRPr="008C09B8" w:rsidRDefault="002A6683" w:rsidP="004F6A1D">
                                <w:pPr>
                                  <w:autoSpaceDE w:val="0"/>
                                  <w:autoSpaceDN w:val="0"/>
                                  <w:adjustRightInd w:val="0"/>
                                  <w:ind w:firstLine="720"/>
                                  <w:rPr>
                                    <w:rFonts w:ascii="ISOCPEUR" w:hAnsi="ISOCPEUR" w:cs="ISOCPEUR"/>
                                    <w:color w:val="000000"/>
                                  </w:rPr>
                                </w:pPr>
                                <w:r w:rsidRPr="008C09B8">
                                  <w:rPr>
                                    <w:rFonts w:ascii="ISOCPEUR" w:hAnsi="ISOCPEUR" w:cs="ISOCPEUR"/>
                                    <w:color w:val="000000"/>
                                  </w:rPr>
                                  <w:t xml:space="preserve">Формат </w:t>
                                </w:r>
                                <w:r w:rsidRPr="008C09B8">
                                  <w:rPr>
                                    <w:rFonts w:ascii="ISOCPEUR" w:hAnsi="ISOCPEUR" w:cs="ISOCPEUR"/>
                                    <w:color w:val="000000"/>
                                  </w:rPr>
                                  <w:fldChar w:fldCharType="begin"/>
                                </w:r>
                                <w:r w:rsidRPr="008C09B8">
                                  <w:rPr>
                                    <w:rFonts w:ascii="ISOCPEUR" w:hAnsi="ISOCPEUR" w:cs="ISOCPEUR"/>
                                    <w:color w:val="000000"/>
                                  </w:rPr>
                                  <w:instrText xml:space="preserve"> DOCPROPERTY  Category  \* MERGEFORMAT </w:instrText>
                                </w:r>
                                <w:r w:rsidRPr="008C09B8">
                                  <w:rPr>
                                    <w:rFonts w:ascii="ISOCPEUR" w:hAnsi="ISOCPEUR" w:cs="ISOCPEUR"/>
                                    <w:color w:val="000000"/>
                                  </w:rPr>
                                  <w:fldChar w:fldCharType="end"/>
                                </w:r>
                                <w:r w:rsidRPr="008C09B8">
                                  <w:rPr>
                                    <w:rFonts w:ascii="ISOCPEUR" w:hAnsi="ISOCPEUR" w:cs="ISOCPEUR"/>
                                    <w:color w:val="000000"/>
                                  </w:rPr>
                                  <w:t>А4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250BF0FD" id="Text Box 137" o:spid="_x0000_s1034" type="#_x0000_t202" style="position:absolute;margin-left:439.5pt;margin-top:184.45pt;width:141.7pt;height:14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" filled="f" stroked="f">
                    <v:textbox inset="0,0,0,0">
                      <w:txbxContent>
                        <w:p w14:paraId="5B49A4E4" w14:textId="12EDBB58" w:rsidR="002A6683" w:rsidRPr="008C09B8" w:rsidRDefault="002A6683" w:rsidP="004F6A1D">
                          <w:pPr>
                            <w:autoSpaceDE w:val="0"/>
                            <w:autoSpaceDN w:val="0"/>
                            <w:adjustRightInd w:val="0"/>
                            <w:ind w:firstLine="720"/>
                            <w:rPr>
                              <w:rFonts w:ascii="ISOCPEUR" w:hAnsi="ISOCPEUR" w:cs="ISOCPEUR"/>
                              <w:color w:val="000000"/>
                            </w:rPr>
                          </w:pPr>
                          <w:r w:rsidRPr="008C09B8">
                            <w:rPr>
                              <w:rFonts w:ascii="ISOCPEUR" w:hAnsi="ISOCPEUR" w:cs="ISOCPEUR"/>
                              <w:color w:val="000000"/>
                            </w:rPr>
                            <w:t xml:space="preserve">Формат </w:t>
                          </w:r>
                          <w:r w:rsidRPr="008C09B8">
                            <w:rPr>
                              <w:rFonts w:ascii="ISOCPEUR" w:hAnsi="ISOCPEUR" w:cs="ISOCPEUR"/>
                              <w:color w:val="000000"/>
                            </w:rPr>
                            <w:fldChar w:fldCharType="begin"/>
                          </w:r>
                          <w:r w:rsidRPr="008C09B8">
                            <w:rPr>
                              <w:rFonts w:ascii="ISOCPEUR" w:hAnsi="ISOCPEUR" w:cs="ISOCPEUR"/>
                              <w:color w:val="000000"/>
                            </w:rPr>
                            <w:instrText xml:space="preserve"> DOCPROPERTY  Category  \* MERGEFORMAT </w:instrText>
                          </w:r>
                          <w:r w:rsidRPr="008C09B8">
                            <w:rPr>
                              <w:rFonts w:ascii="ISOCPEUR" w:hAnsi="ISOCPEUR" w:cs="ISOCPEUR"/>
                              <w:color w:val="000000"/>
                            </w:rPr>
                            <w:fldChar w:fldCharType="end"/>
                          </w:r>
                          <w:r w:rsidRPr="008C09B8">
                            <w:rPr>
                              <w:rFonts w:ascii="ISOCPEUR" w:hAnsi="ISOCPEUR" w:cs="ISOCPEUR"/>
                              <w:color w:val="000000"/>
                            </w:rPr>
                            <w:t>А4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</w:tr>
  </w:tbl>
  <w:p w14:paraId="65A498F3" w14:textId="77777777" w:rsidR="002A6683" w:rsidRPr="00262453" w:rsidRDefault="002A6683" w:rsidP="00BB76AE">
    <w:pPr>
      <w:pStyle w:val="a5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A641235" wp14:editId="6C1B655A">
              <wp:simplePos x="0" y="0"/>
              <wp:positionH relativeFrom="column">
                <wp:posOffset>-433070</wp:posOffset>
              </wp:positionH>
              <wp:positionV relativeFrom="paragraph">
                <wp:posOffset>-1909445</wp:posOffset>
              </wp:positionV>
              <wp:extent cx="432435" cy="3059430"/>
              <wp:effectExtent l="0" t="0" r="24765" b="26670"/>
              <wp:wrapNone/>
              <wp:docPr id="1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2435" cy="3059430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tbl>
                          <w:tblPr>
                            <w:tblW w:w="681" w:type="dxa"/>
                            <w:tblBorders>
                              <w:insideH w:val="single" w:sz="12" w:space="0" w:color="auto"/>
                              <w:insideV w:val="single" w:sz="12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284"/>
                            <w:gridCol w:w="397"/>
                          </w:tblGrid>
                          <w:tr w:rsidR="002A6683" w14:paraId="49A9E193" w14:textId="77777777" w:rsidTr="005A4C72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noWrap/>
                                <w:tcMar>
                                  <w:top w:w="0" w:type="dxa"/>
                                  <w:bottom w:w="0" w:type="dxa"/>
                                </w:tcMar>
                                <w:textDirection w:val="btLr"/>
                                <w:vAlign w:val="bottom"/>
                              </w:tcPr>
                              <w:p w14:paraId="5CDE081C" w14:textId="77777777" w:rsidR="002A6683" w:rsidRPr="005D13ED" w:rsidRDefault="002A6683" w:rsidP="005A4C72">
                                <w:pPr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5D13ED">
                                  <w:rPr>
                                    <w:rFonts w:ascii="ISOCPEUR" w:hAnsi="ISOCPEUR" w:cs="Arial"/>
                                  </w:rPr>
                                  <w:t>Взам. инв. №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noWrap/>
                                <w:tcMar>
                                  <w:top w:w="0" w:type="dxa"/>
                                  <w:bottom w:w="0" w:type="dxa"/>
                                </w:tcMar>
                                <w:vAlign w:val="bottom"/>
                              </w:tcPr>
                              <w:p w14:paraId="4CEA0AB7" w14:textId="77777777" w:rsidR="002A6683" w:rsidRPr="005D13ED" w:rsidRDefault="002A6683" w:rsidP="00EB0055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 w:rsidR="002A6683" w14:paraId="2EC0A2F4" w14:textId="77777777" w:rsidTr="005A4C72">
                            <w:trPr>
                              <w:cantSplit/>
                              <w:trHeight w:hRule="exact" w:val="1985"/>
                            </w:trPr>
                            <w:tc>
                              <w:tcPr>
                                <w:tcW w:w="284" w:type="dxa"/>
                                <w:noWrap/>
                                <w:tcMar>
                                  <w:top w:w="0" w:type="dxa"/>
                                  <w:bottom w:w="0" w:type="dxa"/>
                                </w:tcMar>
                                <w:textDirection w:val="btLr"/>
                                <w:vAlign w:val="bottom"/>
                              </w:tcPr>
                              <w:p w14:paraId="153FAF1A" w14:textId="77777777" w:rsidR="002A6683" w:rsidRPr="005D13ED" w:rsidRDefault="002A6683" w:rsidP="005A4C72">
                                <w:pPr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5D13ED">
                                  <w:rPr>
                                    <w:rFonts w:ascii="ISOCPEUR" w:hAnsi="ISOCPEUR" w:cs="Arial"/>
                                  </w:rPr>
                                  <w:t>Подп. и дата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noWrap/>
                                <w:tcMar>
                                  <w:top w:w="0" w:type="dxa"/>
                                  <w:bottom w:w="0" w:type="dxa"/>
                                </w:tcMar>
                                <w:vAlign w:val="bottom"/>
                              </w:tcPr>
                              <w:p w14:paraId="472D4519" w14:textId="77777777" w:rsidR="002A6683" w:rsidRPr="005D13ED" w:rsidRDefault="002A6683" w:rsidP="00EB0055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  <w:tr w:rsidR="002A6683" w14:paraId="2F7BCA5B" w14:textId="77777777" w:rsidTr="005A4C72">
                            <w:trPr>
                              <w:cantSplit/>
                              <w:trHeight w:hRule="exact" w:val="1418"/>
                            </w:trPr>
                            <w:tc>
                              <w:tcPr>
                                <w:tcW w:w="284" w:type="dxa"/>
                                <w:noWrap/>
                                <w:tcMar>
                                  <w:top w:w="0" w:type="dxa"/>
                                  <w:bottom w:w="0" w:type="dxa"/>
                                </w:tcMar>
                                <w:textDirection w:val="btLr"/>
                                <w:vAlign w:val="bottom"/>
                              </w:tcPr>
                              <w:p w14:paraId="2F38406F" w14:textId="77777777" w:rsidR="002A6683" w:rsidRPr="005D13ED" w:rsidRDefault="002A6683" w:rsidP="005A4C72">
                                <w:pPr>
                                  <w:ind w:right="113"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5D13ED">
                                  <w:rPr>
                                    <w:rFonts w:ascii="ISOCPEUR" w:hAnsi="ISOCPEUR" w:cs="Arial"/>
                                  </w:rPr>
                                  <w:t>Инв.№ подл.</w:t>
                                </w:r>
                              </w:p>
                            </w:tc>
                            <w:tc>
                              <w:tcPr>
                                <w:tcW w:w="397" w:type="dxa"/>
                                <w:noWrap/>
                                <w:tcMar>
                                  <w:top w:w="0" w:type="dxa"/>
                                  <w:bottom w:w="0" w:type="dxa"/>
                                </w:tcMar>
                                <w:vAlign w:val="bottom"/>
                              </w:tcPr>
                              <w:p w14:paraId="1C0CBB57" w14:textId="77777777" w:rsidR="002A6683" w:rsidRPr="005D13ED" w:rsidRDefault="002A6683" w:rsidP="00EB0055">
                                <w:pPr>
                                  <w:jc w:val="center"/>
                                  <w:rPr>
                                    <w:rFonts w:ascii="Arial Narrow" w:hAnsi="Arial Narrow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3B0EBF0E" w14:textId="77777777" w:rsidR="002A6683" w:rsidRDefault="002A6683" w:rsidP="001956D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641235" id="Поле 2" o:spid="_x0000_s1035" type="#_x0000_t202" style="position:absolute;margin-left:-34.1pt;margin-top:-150.35pt;width:34.05pt;height:240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" filled="f" strokeweight="1.5pt">
              <v:textbox inset="0,0,0,0">
                <w:txbxContent>
                  <w:tbl>
                    <w:tblPr>
                      <w:tblW w:w="681" w:type="dxa"/>
                      <w:tblBorders>
                        <w:insideH w:val="single" w:sz="12" w:space="0" w:color="auto"/>
                        <w:insideV w:val="single" w:sz="12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284"/>
                      <w:gridCol w:w="397"/>
                    </w:tblGrid>
                    <w:tr w:rsidR="002A6683" w14:paraId="49A9E193" w14:textId="77777777" w:rsidTr="005A4C72"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noWrap/>
                          <w:tcMar>
                            <w:top w:w="0" w:type="dxa"/>
                            <w:bottom w:w="0" w:type="dxa"/>
                          </w:tcMar>
                          <w:textDirection w:val="btLr"/>
                          <w:vAlign w:val="bottom"/>
                        </w:tcPr>
                        <w:p w14:paraId="5CDE081C" w14:textId="77777777" w:rsidR="002A6683" w:rsidRPr="005D13ED" w:rsidRDefault="002A6683" w:rsidP="005A4C72">
                          <w:pPr>
                            <w:jc w:val="center"/>
                            <w:rPr>
                              <w:rFonts w:ascii="ISOCPEUR" w:hAnsi="ISOCPEUR" w:cs="Arial"/>
                            </w:rPr>
                          </w:pPr>
                          <w:r w:rsidRPr="005D13ED">
                            <w:rPr>
                              <w:rFonts w:ascii="ISOCPEUR" w:hAnsi="ISOCPEUR" w:cs="Arial"/>
                            </w:rPr>
                            <w:t>Взам. инв. №</w:t>
                          </w:r>
                        </w:p>
                      </w:tc>
                      <w:tc>
                        <w:tcPr>
                          <w:tcW w:w="397" w:type="dxa"/>
                          <w:noWrap/>
                          <w:tcMar>
                            <w:top w:w="0" w:type="dxa"/>
                            <w:bottom w:w="0" w:type="dxa"/>
                          </w:tcMar>
                          <w:vAlign w:val="bottom"/>
                        </w:tcPr>
                        <w:p w14:paraId="4CEA0AB7" w14:textId="77777777" w:rsidR="002A6683" w:rsidRPr="005D13ED" w:rsidRDefault="002A6683" w:rsidP="00EB0055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A6683" w14:paraId="2EC0A2F4" w14:textId="77777777" w:rsidTr="005A4C72">
                      <w:trPr>
                        <w:cantSplit/>
                        <w:trHeight w:hRule="exact" w:val="1985"/>
                      </w:trPr>
                      <w:tc>
                        <w:tcPr>
                          <w:tcW w:w="284" w:type="dxa"/>
                          <w:noWrap/>
                          <w:tcMar>
                            <w:top w:w="0" w:type="dxa"/>
                            <w:bottom w:w="0" w:type="dxa"/>
                          </w:tcMar>
                          <w:textDirection w:val="btLr"/>
                          <w:vAlign w:val="bottom"/>
                        </w:tcPr>
                        <w:p w14:paraId="153FAF1A" w14:textId="77777777" w:rsidR="002A6683" w:rsidRPr="005D13ED" w:rsidRDefault="002A6683" w:rsidP="005A4C72">
                          <w:pPr>
                            <w:jc w:val="center"/>
                            <w:rPr>
                              <w:rFonts w:ascii="ISOCPEUR" w:hAnsi="ISOCPEUR" w:cs="Arial"/>
                            </w:rPr>
                          </w:pPr>
                          <w:r w:rsidRPr="005D13ED">
                            <w:rPr>
                              <w:rFonts w:ascii="ISOCPEUR" w:hAnsi="ISOCPEUR" w:cs="Arial"/>
                            </w:rPr>
                            <w:t>Подп. и дата</w:t>
                          </w:r>
                        </w:p>
                      </w:tc>
                      <w:tc>
                        <w:tcPr>
                          <w:tcW w:w="397" w:type="dxa"/>
                          <w:noWrap/>
                          <w:tcMar>
                            <w:top w:w="0" w:type="dxa"/>
                            <w:bottom w:w="0" w:type="dxa"/>
                          </w:tcMar>
                          <w:vAlign w:val="bottom"/>
                        </w:tcPr>
                        <w:p w14:paraId="472D4519" w14:textId="77777777" w:rsidR="002A6683" w:rsidRPr="005D13ED" w:rsidRDefault="002A6683" w:rsidP="00EB0055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  <w:tr w:rsidR="002A6683" w14:paraId="2F7BCA5B" w14:textId="77777777" w:rsidTr="005A4C72">
                      <w:trPr>
                        <w:cantSplit/>
                        <w:trHeight w:hRule="exact" w:val="1418"/>
                      </w:trPr>
                      <w:tc>
                        <w:tcPr>
                          <w:tcW w:w="284" w:type="dxa"/>
                          <w:noWrap/>
                          <w:tcMar>
                            <w:top w:w="0" w:type="dxa"/>
                            <w:bottom w:w="0" w:type="dxa"/>
                          </w:tcMar>
                          <w:textDirection w:val="btLr"/>
                          <w:vAlign w:val="bottom"/>
                        </w:tcPr>
                        <w:p w14:paraId="2F38406F" w14:textId="77777777" w:rsidR="002A6683" w:rsidRPr="005D13ED" w:rsidRDefault="002A6683" w:rsidP="005A4C72">
                          <w:pPr>
                            <w:ind w:right="113"/>
                            <w:jc w:val="center"/>
                            <w:rPr>
                              <w:rFonts w:ascii="ISOCPEUR" w:hAnsi="ISOCPEUR" w:cs="Arial"/>
                            </w:rPr>
                          </w:pPr>
                          <w:r w:rsidRPr="005D13ED">
                            <w:rPr>
                              <w:rFonts w:ascii="ISOCPEUR" w:hAnsi="ISOCPEUR" w:cs="Arial"/>
                            </w:rPr>
                            <w:t>Инв.№ подл.</w:t>
                          </w:r>
                        </w:p>
                      </w:tc>
                      <w:tc>
                        <w:tcPr>
                          <w:tcW w:w="397" w:type="dxa"/>
                          <w:noWrap/>
                          <w:tcMar>
                            <w:top w:w="0" w:type="dxa"/>
                            <w:bottom w:w="0" w:type="dxa"/>
                          </w:tcMar>
                          <w:vAlign w:val="bottom"/>
                        </w:tcPr>
                        <w:p w14:paraId="1C0CBB57" w14:textId="77777777" w:rsidR="002A6683" w:rsidRPr="005D13ED" w:rsidRDefault="002A6683" w:rsidP="00EB0055">
                          <w:pPr>
                            <w:jc w:val="center"/>
                            <w:rPr>
                              <w:rFonts w:ascii="Arial Narrow" w:hAnsi="Arial Narrow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3B0EBF0E" w14:textId="77777777" w:rsidR="002A6683" w:rsidRDefault="002A6683" w:rsidP="001956D5"/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720C0F53" wp14:editId="53B4D711">
              <wp:simplePos x="0" y="0"/>
              <wp:positionH relativeFrom="page">
                <wp:posOffset>720090</wp:posOffset>
              </wp:positionH>
              <wp:positionV relativeFrom="page">
                <wp:posOffset>11203940</wp:posOffset>
              </wp:positionV>
              <wp:extent cx="6659880" cy="1440180"/>
              <wp:effectExtent l="0" t="0" r="7620" b="7620"/>
              <wp:wrapNone/>
              <wp:docPr id="53" name="Text Box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9880" cy="144018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tbl>
                          <w:tblPr>
                            <w:tblW w:w="10490" w:type="dxa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96"/>
                            <w:gridCol w:w="566"/>
                            <w:gridCol w:w="1304"/>
                            <w:gridCol w:w="851"/>
                            <w:gridCol w:w="562"/>
                            <w:gridCol w:w="3972"/>
                            <w:gridCol w:w="284"/>
                            <w:gridCol w:w="284"/>
                            <w:gridCol w:w="284"/>
                            <w:gridCol w:w="852"/>
                            <w:gridCol w:w="1135"/>
                          </w:tblGrid>
                          <w:tr w:rsidR="002A6683" w:rsidRPr="007169CE" w14:paraId="04338300" w14:textId="77777777" w:rsidTr="000F2BA4">
                            <w:trPr>
                              <w:cantSplit/>
                              <w:trHeight w:hRule="exact" w:val="255"/>
                            </w:trPr>
                            <w:tc>
                              <w:tcPr>
                                <w:tcW w:w="396" w:type="dxa"/>
                                <w:tcBorders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67C591ED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217C1FEB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303" w:type="dxa"/>
                                <w:tcBorders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31E146A6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0" w:type="dxa"/>
                                <w:tcBorders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2A6024B3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left w:val="single" w:sz="12" w:space="0" w:color="auto"/>
                                  <w:bottom w:val="single" w:sz="6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456CAB10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6"/>
                                <w:vMerge w:val="restart"/>
                                <w:tcBorders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4EB5BF4" w14:textId="77777777" w:rsidR="002A6683" w:rsidRPr="007169CE" w:rsidRDefault="002A6683" w:rsidP="00A07C0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ISOCPEUR" w:hAnsi="ISOCPEUR" w:cs="ISOCPEUR"/>
                                    <w:color w:val="000000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ISOCPEUR" w:hAnsi="ISOCPEUR" w:cs="ISOCPEUR"/>
                                    <w:color w:val="000000"/>
                                    <w:sz w:val="44"/>
                                    <w:szCs w:val="44"/>
                                  </w:rPr>
                                  <w:t>АИЖК.656564.001ТУ</w:t>
                                </w:r>
                              </w:p>
                            </w:tc>
                          </w:tr>
                          <w:tr w:rsidR="002A6683" w:rsidRPr="007169CE" w14:paraId="3816630A" w14:textId="77777777" w:rsidTr="000F2BA4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396" w:type="dxa"/>
                                <w:tcBorders>
                                  <w:top w:val="single" w:sz="6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47354515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61A8054D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303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05E0508A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0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097E7163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52D09FBB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6"/>
                                <w:vMerge/>
                                <w:tcBorders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288CAEB0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pacing w:val="-4"/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2A6683" w:rsidRPr="007169CE" w14:paraId="50F58D35" w14:textId="77777777" w:rsidTr="000F2BA4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396" w:type="dxa"/>
                                <w:tcBorders>
                                  <w:top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4DE24CF3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  <w:spacing w:val="-10"/>
                                    <w:w w:val="9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w w:val="80"/>
                                    <w:szCs w:val="22"/>
                                  </w:rPr>
                                  <w:t>Изм</w:t>
                                </w: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w w:val="90"/>
                                    <w:szCs w:val="22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7DAEE9B4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0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3A48A004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№докум.</w:t>
                                </w:r>
                              </w:p>
                            </w:tc>
                            <w:tc>
                              <w:tcPr>
                                <w:tcW w:w="85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0F2F9C96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3096E5E2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  <w:spacing w:val="-10"/>
                                    <w:w w:val="9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w w:val="90"/>
                                    <w:szCs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gridSpan w:val="6"/>
                                <w:vMerge/>
                                <w:tcBorders>
                                  <w:left w:val="single" w:sz="12" w:space="0" w:color="auto"/>
                                  <w:bottom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27FDDC34" w14:textId="77777777" w:rsidR="002A6683" w:rsidRPr="007169CE" w:rsidRDefault="002A6683" w:rsidP="00A07C02">
                                <w:pPr>
                                  <w:pStyle w:val="a5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</w:tr>
                          <w:tr w:rsidR="002A6683" w:rsidRPr="007169CE" w14:paraId="5BBD0D10" w14:textId="77777777" w:rsidTr="000F2BA4">
                            <w:trPr>
                              <w:trHeight w:hRule="exact" w:val="284"/>
                            </w:trPr>
                            <w:tc>
                              <w:tcPr>
                                <w:tcW w:w="962" w:type="dxa"/>
                                <w:gridSpan w:val="2"/>
                                <w:tcBorders>
                                  <w:top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77370DAE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</w:rPr>
                                  <w:t>Разраб.</w:t>
                                </w:r>
                              </w:p>
                            </w:tc>
                            <w:tc>
                              <w:tcPr>
                                <w:tcW w:w="130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1614CDD7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  <w:w w:val="80"/>
                                  </w:rPr>
                                </w:pPr>
                                <w:r>
                                  <w:rPr>
                                    <w:rFonts w:ascii="ISOCPEUR" w:hAnsi="ISOCPEUR"/>
                                    <w:spacing w:val="-10"/>
                                  </w:rPr>
                                  <w:t>Губанов Ю.Ф.</w:t>
                                </w:r>
                              </w:p>
                            </w:tc>
                            <w:tc>
                              <w:tcPr>
                                <w:tcW w:w="85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37296DE0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4B68E9C4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969" w:type="dxa"/>
                                <w:vMerge w:val="restart"/>
                                <w:tcBorders>
                                  <w:top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2DCD14F" w14:textId="77777777" w:rsidR="002A6683" w:rsidRPr="009428DA" w:rsidRDefault="002A6683" w:rsidP="00A07C0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ISOCPEUR" w:hAnsi="ISOCPEUR" w:cs="ISOCPEUR"/>
                                    <w:color w:val="000000"/>
                                    <w:sz w:val="24"/>
                                  </w:rPr>
                                </w:pPr>
                                <w:r>
                                  <w:rPr>
                                    <w:rFonts w:ascii="ISOCPEUR" w:hAnsi="ISOCPEUR" w:cs="ISOCPEUR"/>
                                    <w:color w:val="000000"/>
                                    <w:sz w:val="24"/>
                                  </w:rPr>
                                  <w:t>Щ</w:t>
                                </w:r>
                                <w:r w:rsidRPr="009428DA">
                                  <w:rPr>
                                    <w:rFonts w:ascii="ISOCPEUR" w:hAnsi="ISOCPEUR" w:cs="ISOCPEUR"/>
                                    <w:color w:val="000000"/>
                                    <w:sz w:val="24"/>
                                  </w:rPr>
                                  <w:t>иты</w:t>
                                </w:r>
                                <w:r>
                                  <w:rPr>
                                    <w:rFonts w:ascii="ISOCPEUR" w:hAnsi="ISOCPEUR" w:cs="ISOCPEUR"/>
                                    <w:color w:val="000000"/>
                                    <w:sz w:val="24"/>
                                  </w:rPr>
                                  <w:t xml:space="preserve"> </w:t>
                                </w:r>
                                <w:r w:rsidRPr="009428DA">
                                  <w:rPr>
                                    <w:rFonts w:ascii="ISOCPEUR" w:hAnsi="ISOCPEUR" w:cs="ISOCPEUR"/>
                                    <w:color w:val="000000"/>
                                    <w:sz w:val="24"/>
                                  </w:rPr>
                                  <w:t>ГРЩ1-21631, ГРЩ2-21631</w:t>
                                </w:r>
                              </w:p>
                              <w:p w14:paraId="3C5673A7" w14:textId="77777777" w:rsidR="002A6683" w:rsidRPr="009428DA" w:rsidRDefault="002A6683" w:rsidP="00A07C0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ISOCPEUR" w:hAnsi="ISOCPEUR" w:cs="ISOCPEUR"/>
                                    <w:color w:val="000000"/>
                                    <w:sz w:val="24"/>
                                  </w:rPr>
                                </w:pPr>
                              </w:p>
                              <w:p w14:paraId="5B9FB119" w14:textId="77777777" w:rsidR="002A6683" w:rsidRPr="007169CE" w:rsidRDefault="002A6683" w:rsidP="00A07C0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ISOCPEUR" w:hAnsi="ISOCPEUR" w:cs="ISOCPEUR"/>
                                    <w:color w:val="000000"/>
                                    <w:spacing w:val="-4"/>
                                    <w:szCs w:val="22"/>
                                  </w:rPr>
                                </w:pPr>
                                <w:r w:rsidRPr="009428DA">
                                  <w:rPr>
                                    <w:rFonts w:ascii="ISOCPEUR" w:hAnsi="ISOCPEUR" w:cs="ISOCPEUR"/>
                                    <w:color w:val="000000"/>
                                    <w:sz w:val="24"/>
                                  </w:rPr>
                                  <w:t>Технические условия</w:t>
                                </w:r>
                              </w:p>
                            </w:tc>
                            <w:tc>
                              <w:tcPr>
                                <w:tcW w:w="284" w:type="dxa"/>
                                <w:gridSpan w:val="3"/>
                                <w:tcBorders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1859E759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Лит</w:t>
                                </w:r>
                                <w: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4C0CFDF3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left w:val="single" w:sz="12" w:space="0" w:color="auto"/>
                                  <w:bottom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29772B18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 w:rsidR="002A6683" w:rsidRPr="007169CE" w14:paraId="4E882E1C" w14:textId="77777777" w:rsidTr="000F2BA4">
                            <w:trPr>
                              <w:trHeight w:hRule="exact" w:val="284"/>
                            </w:trPr>
                            <w:tc>
                              <w:tcPr>
                                <w:tcW w:w="962" w:type="dxa"/>
                                <w:gridSpan w:val="2"/>
                                <w:tcBorders>
                                  <w:top w:val="single" w:sz="6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7EAAF461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</w:rPr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303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7F6E17B5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>
                                  <w:rPr>
                                    <w:rFonts w:ascii="ISOCPEUR" w:hAnsi="ISOCPEUR"/>
                                    <w:spacing w:val="-10"/>
                                  </w:rPr>
                                  <w:t>Бикмуллин Р.Н.</w:t>
                                </w:r>
                              </w:p>
                            </w:tc>
                            <w:tc>
                              <w:tcPr>
                                <w:tcW w:w="850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3D907F4D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6B70933F" w14:textId="77777777" w:rsidR="002A6683" w:rsidRPr="007169CE" w:rsidRDefault="002A6683" w:rsidP="00A07C02">
                                <w:pPr>
                                  <w:pStyle w:val="a5"/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4" w:type="dxa"/>
                                <w:vMerge/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8CDD5C4" w14:textId="77777777" w:rsidR="002A6683" w:rsidRPr="007169CE" w:rsidRDefault="002A6683" w:rsidP="00A07C02">
                                <w:pPr>
                                  <w:pStyle w:val="aff0"/>
                                  <w:spacing w:after="0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B8EA009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99E5F52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4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2BBBB5EA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1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B3EA5C7" w14:textId="10F01F67" w:rsidR="002A6683" w:rsidRPr="007169CE" w:rsidRDefault="002A6683" w:rsidP="00A07C02">
                                <w:pPr>
                                  <w:jc w:val="center"/>
                                  <w:rPr>
                                    <w:rFonts w:ascii="ISOCPEUR" w:hAnsi="ISOCPEUR"/>
                                    <w:sz w:val="24"/>
                                    <w:szCs w:val="24"/>
                                  </w:rPr>
                                </w:pP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  <w:szCs w:val="22"/>
                                  </w:rPr>
                                  <w:fldChar w:fldCharType="begin"/>
                                </w: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  <w:szCs w:val="22"/>
                                  </w:rPr>
                                  <w:instrText xml:space="preserve"> PAGE   \* MERGEFORMAT </w:instrText>
                                </w: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  <w:szCs w:val="22"/>
                                  </w:rPr>
                                  <w:fldChar w:fldCharType="separate"/>
                                </w:r>
                                <w:r w:rsidR="00AB2C8B">
                                  <w:rPr>
                                    <w:rFonts w:ascii="ISOCPEUR" w:hAnsi="ISOCPEUR"/>
                                    <w:noProof/>
                                    <w:spacing w:val="-10"/>
                                    <w:szCs w:val="22"/>
                                  </w:rPr>
                                  <w:t>1</w:t>
                                </w: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  <w:szCs w:val="22"/>
                                  </w:rP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1134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D6A9FFC" w14:textId="5914EEE0" w:rsidR="002A6683" w:rsidRPr="0015183F" w:rsidRDefault="002A6683" w:rsidP="000B6F10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instrText xml:space="preserve"> NUMPAGES   \* MERGEFORMAT </w:instrText>
                                </w:r>
                                <w: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fldChar w:fldCharType="separate"/>
                                </w:r>
                                <w:r w:rsidR="00AB2C8B">
                                  <w:rPr>
                                    <w:rFonts w:ascii="ISOCPEUR" w:hAnsi="ISOCPEUR" w:cs="Arial"/>
                                    <w:noProof/>
                                    <w:spacing w:val="-10"/>
                                    <w:szCs w:val="22"/>
                                  </w:rPr>
                                  <w:t>3</w:t>
                                </w:r>
                                <w: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2A6683" w:rsidRPr="007169CE" w14:paraId="3294B354" w14:textId="77777777" w:rsidTr="000F2BA4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962" w:type="dxa"/>
                                <w:gridSpan w:val="2"/>
                                <w:tcBorders>
                                  <w:top w:val="single" w:sz="6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595DBE6A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303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7C5EC4F7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0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5AB73D7A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42BE5400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4" w:type="dxa"/>
                                <w:vMerge/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1AA9664F" w14:textId="77777777" w:rsidR="002A6683" w:rsidRPr="007169CE" w:rsidRDefault="002A6683" w:rsidP="00A07C02">
                                <w:pPr>
                                  <w:pStyle w:val="aff0"/>
                                  <w:spacing w:before="0" w:after="0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5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FC6A429" w14:textId="77777777" w:rsidR="002A6683" w:rsidRPr="007169CE" w:rsidRDefault="002A6683" w:rsidP="00A07C02">
                                <w:pPr>
                                  <w:pStyle w:val="a5"/>
                                  <w:spacing w:line="220" w:lineRule="exact"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985922">
                                  <w:rPr>
                                    <w:rFonts w:ascii="ISOCPEUR" w:hAnsi="ISOCPEUR"/>
                                    <w:iCs/>
                                    <w:sz w:val="22"/>
                                    <w:szCs w:val="22"/>
                                  </w:rPr>
                                  <w:t>ОАО "Зеленодольское предприятие ЭРА"</w:t>
                                </w:r>
                              </w:p>
                            </w:tc>
                          </w:tr>
                          <w:tr w:rsidR="002A6683" w:rsidRPr="007169CE" w14:paraId="553490B0" w14:textId="77777777" w:rsidTr="000F2BA4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962" w:type="dxa"/>
                                <w:gridSpan w:val="2"/>
                                <w:tcBorders>
                                  <w:top w:val="single" w:sz="6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0DB06FDD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</w:rPr>
                                  <w:t>Н.контр.</w:t>
                                </w:r>
                              </w:p>
                            </w:tc>
                            <w:tc>
                              <w:tcPr>
                                <w:tcW w:w="1303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44C03CAA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>
                                  <w:rPr>
                                    <w:rFonts w:ascii="ISOCPEUR" w:hAnsi="ISOCPEUR"/>
                                    <w:spacing w:val="-10"/>
                                  </w:rPr>
                                  <w:t>Александров Д.П.</w:t>
                                </w:r>
                              </w:p>
                            </w:tc>
                            <w:tc>
                              <w:tcPr>
                                <w:tcW w:w="850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1DE41542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5210541A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4" w:type="dxa"/>
                                <w:vMerge/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7773C17" w14:textId="77777777" w:rsidR="002A6683" w:rsidRPr="007169CE" w:rsidRDefault="002A6683" w:rsidP="00A07C02">
                                <w:pPr>
                                  <w:pStyle w:val="a5"/>
                                  <w:spacing w:line="192" w:lineRule="auto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5"/>
                                <w:vMerge/>
                                <w:tcBorders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1449259C" w14:textId="77777777" w:rsidR="002A6683" w:rsidRPr="007169CE" w:rsidRDefault="002A6683" w:rsidP="00A07C02">
                                <w:pPr>
                                  <w:pStyle w:val="a5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</w:tr>
                          <w:tr w:rsidR="002A6683" w:rsidRPr="007169CE" w14:paraId="635C7A16" w14:textId="77777777" w:rsidTr="000F2BA4">
                            <w:trPr>
                              <w:cantSplit/>
                              <w:trHeight w:hRule="exact" w:val="284"/>
                            </w:trPr>
                            <w:tc>
                              <w:tcPr>
                                <w:tcW w:w="962" w:type="dxa"/>
                                <w:gridSpan w:val="2"/>
                                <w:tcBorders>
                                  <w:top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5C9F808F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303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6E13D8DF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0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0A73C492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2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1648DBB3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04" w:type="dxa"/>
                                <w:vMerge/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4212086" w14:textId="77777777" w:rsidR="002A6683" w:rsidRPr="007169CE" w:rsidRDefault="002A6683" w:rsidP="00A07C02">
                                <w:pPr>
                                  <w:pStyle w:val="a5"/>
                                  <w:spacing w:line="192" w:lineRule="auto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134" w:type="dxa"/>
                                <w:gridSpan w:val="5"/>
                                <w:vMerge/>
                                <w:tcBorders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05E95487" w14:textId="77777777" w:rsidR="002A6683" w:rsidRPr="007169CE" w:rsidRDefault="002A6683" w:rsidP="00A07C02">
                                <w:pPr>
                                  <w:pStyle w:val="a5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</w:tr>
                        </w:tbl>
                        <w:p w14:paraId="6DC47CED" w14:textId="77777777" w:rsidR="002A6683" w:rsidRPr="007169CE" w:rsidRDefault="002A6683" w:rsidP="00A577B8"/>
                        <w:p w14:paraId="25F96F42" w14:textId="77777777" w:rsidR="002A6683" w:rsidRDefault="002A6683"/>
                        <w:tbl>
                          <w:tblPr>
                            <w:tblW w:w="10490" w:type="dxa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97"/>
                            <w:gridCol w:w="566"/>
                            <w:gridCol w:w="1304"/>
                            <w:gridCol w:w="851"/>
                            <w:gridCol w:w="562"/>
                            <w:gridCol w:w="3971"/>
                            <w:gridCol w:w="284"/>
                            <w:gridCol w:w="284"/>
                            <w:gridCol w:w="284"/>
                            <w:gridCol w:w="852"/>
                            <w:gridCol w:w="1135"/>
                          </w:tblGrid>
                          <w:tr w:rsidR="002A6683" w:rsidRPr="007169CE" w14:paraId="2BDB12AF" w14:textId="77777777" w:rsidTr="000F2BA4">
                            <w:trPr>
                              <w:cantSplit/>
                              <w:trHeight w:hRule="exact" w:val="259"/>
                            </w:trPr>
                            <w:tc>
                              <w:tcPr>
                                <w:tcW w:w="399" w:type="dxa"/>
                                <w:tcBorders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6D2E04D3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197C084B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313" w:type="dxa"/>
                                <w:tcBorders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4656DF9D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0DCD76FC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left w:val="single" w:sz="12" w:space="0" w:color="auto"/>
                                  <w:bottom w:val="single" w:sz="6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1E5A5912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60" w:type="dxa"/>
                                <w:gridSpan w:val="6"/>
                                <w:vMerge w:val="restart"/>
                                <w:tcBorders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B17D1DF" w14:textId="77777777" w:rsidR="002A6683" w:rsidRPr="007169CE" w:rsidRDefault="002A6683" w:rsidP="00A07C0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ISOCPEUR" w:hAnsi="ISOCPEUR" w:cs="ISOCPEUR"/>
                                    <w:color w:val="000000"/>
                                    <w:sz w:val="44"/>
                                    <w:szCs w:val="44"/>
                                  </w:rPr>
                                </w:pPr>
                                <w:r>
                                  <w:rPr>
                                    <w:rFonts w:ascii="ISOCPEUR" w:hAnsi="ISOCPEUR" w:cs="ISOCPEUR"/>
                                    <w:color w:val="000000"/>
                                    <w:sz w:val="44"/>
                                    <w:szCs w:val="44"/>
                                  </w:rPr>
                                  <w:t>АИЖК</w:t>
                                </w:r>
                                <w:r w:rsidRPr="00481DBD">
                                  <w:rPr>
                                    <w:rFonts w:ascii="ISOCPEUR" w:hAnsi="ISOCPEUR" w:cs="ISOCPEUR"/>
                                    <w:color w:val="000000"/>
                                    <w:sz w:val="44"/>
                                    <w:szCs w:val="44"/>
                                  </w:rPr>
                                  <w:t xml:space="preserve">.656564.001 </w:t>
                                </w:r>
                                <w:r>
                                  <w:rPr>
                                    <w:rFonts w:ascii="ISOCPEUR" w:hAnsi="ISOCPEUR" w:cs="ISOCPEUR"/>
                                    <w:color w:val="000000"/>
                                    <w:sz w:val="44"/>
                                    <w:szCs w:val="44"/>
                                  </w:rPr>
                                  <w:t>ТУ</w:t>
                                </w:r>
                              </w:p>
                            </w:tc>
                          </w:tr>
                          <w:tr w:rsidR="002A6683" w:rsidRPr="007169CE" w14:paraId="74DA4A04" w14:textId="77777777" w:rsidTr="000F2BA4">
                            <w:trPr>
                              <w:cantSplit/>
                              <w:trHeight w:hRule="exact" w:val="288"/>
                            </w:trPr>
                            <w:tc>
                              <w:tcPr>
                                <w:tcW w:w="399" w:type="dxa"/>
                                <w:tcBorders>
                                  <w:top w:val="single" w:sz="6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0E687FAC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59F69085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313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63133081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7238BE2B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05E47AC0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860" w:type="dxa"/>
                                <w:gridSpan w:val="6"/>
                                <w:vMerge/>
                                <w:tcBorders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2945C66F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pacing w:val="-4"/>
                                    <w:sz w:val="24"/>
                                  </w:rPr>
                                </w:pPr>
                              </w:p>
                            </w:tc>
                          </w:tr>
                          <w:tr w:rsidR="002A6683" w:rsidRPr="007169CE" w14:paraId="2B602B1E" w14:textId="77777777" w:rsidTr="000F2BA4">
                            <w:trPr>
                              <w:cantSplit/>
                              <w:trHeight w:hRule="exact" w:val="288"/>
                            </w:trPr>
                            <w:tc>
                              <w:tcPr>
                                <w:tcW w:w="399" w:type="dxa"/>
                                <w:tcBorders>
                                  <w:top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75567668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  <w:spacing w:val="-10"/>
                                    <w:w w:val="9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w w:val="80"/>
                                    <w:szCs w:val="22"/>
                                  </w:rPr>
                                  <w:t>Изм</w:t>
                                </w: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w w:val="90"/>
                                    <w:szCs w:val="22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570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110976D6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31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33209761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№докум.</w:t>
                                </w: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045C4174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Подп.</w:t>
                                </w: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6247B11E" w14:textId="77777777" w:rsidR="002A6683" w:rsidRPr="007169CE" w:rsidRDefault="002A6683" w:rsidP="00A07C02">
                                <w:pPr>
                                  <w:rPr>
                                    <w:rFonts w:ascii="ISOCPEUR" w:hAnsi="ISOCPEUR" w:cs="Arial"/>
                                    <w:spacing w:val="-10"/>
                                    <w:w w:val="9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w w:val="90"/>
                                    <w:szCs w:val="22"/>
                                  </w:rPr>
                                  <w:t>Дата</w:t>
                                </w:r>
                              </w:p>
                            </w:tc>
                            <w:tc>
                              <w:tcPr>
                                <w:tcW w:w="6860" w:type="dxa"/>
                                <w:gridSpan w:val="6"/>
                                <w:vMerge/>
                                <w:tcBorders>
                                  <w:left w:val="single" w:sz="12" w:space="0" w:color="auto"/>
                                  <w:bottom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7362ABA7" w14:textId="77777777" w:rsidR="002A6683" w:rsidRPr="007169CE" w:rsidRDefault="002A6683" w:rsidP="00A07C02">
                                <w:pPr>
                                  <w:pStyle w:val="a5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</w:tr>
                          <w:tr w:rsidR="002A6683" w:rsidRPr="007169CE" w14:paraId="1FABDEAB" w14:textId="77777777" w:rsidTr="000F2BA4">
                            <w:trPr>
                              <w:trHeight w:hRule="exact" w:val="288"/>
                            </w:trPr>
                            <w:tc>
                              <w:tcPr>
                                <w:tcW w:w="969" w:type="dxa"/>
                                <w:gridSpan w:val="2"/>
                                <w:tcBorders>
                                  <w:top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2362E4B5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</w:rPr>
                                  <w:t>Разраб.</w:t>
                                </w:r>
                              </w:p>
                            </w:tc>
                            <w:tc>
                              <w:tcPr>
                                <w:tcW w:w="131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  <w:vAlign w:val="center"/>
                              </w:tcPr>
                              <w:p w14:paraId="23ECC02F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  <w:w w:val="80"/>
                                  </w:rPr>
                                </w:pPr>
                                <w:r>
                                  <w:rPr>
                                    <w:rFonts w:ascii="ISOCPEUR" w:hAnsi="ISOCPEUR"/>
                                    <w:spacing w:val="-10"/>
                                  </w:rPr>
                                  <w:t>Хузятов А.Ш.</w:t>
                                </w: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4C95890A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1FB726CB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1" w:type="dxa"/>
                                <w:vMerge w:val="restart"/>
                                <w:tcBorders>
                                  <w:top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057EB46" w14:textId="77777777" w:rsidR="002A6683" w:rsidRPr="00481DBD" w:rsidRDefault="002A6683" w:rsidP="00A07C0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ISOCPEUR" w:hAnsi="ISOCPEUR" w:cs="ISOCPEUR"/>
                                    <w:color w:val="000000"/>
                                    <w:sz w:val="22"/>
                                  </w:rPr>
                                </w:pPr>
                                <w:r w:rsidRPr="00481DBD">
                                  <w:rPr>
                                    <w:rFonts w:ascii="ISOCPEUR" w:hAnsi="ISOCPEUR" w:cs="ISOCPEUR"/>
                                    <w:color w:val="000000"/>
                                    <w:sz w:val="22"/>
                                  </w:rPr>
                                  <w:t>Щиты типа ГРЩ1-21631, ГРЩ2-21631</w:t>
                                </w:r>
                              </w:p>
                              <w:p w14:paraId="57E9B8BD" w14:textId="77777777" w:rsidR="002A6683" w:rsidRPr="00481DBD" w:rsidRDefault="002A6683" w:rsidP="00A07C0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ISOCPEUR" w:hAnsi="ISOCPEUR" w:cs="ISOCPEUR"/>
                                    <w:color w:val="000000"/>
                                    <w:sz w:val="22"/>
                                  </w:rPr>
                                </w:pPr>
                              </w:p>
                              <w:p w14:paraId="3C612279" w14:textId="77777777" w:rsidR="002A6683" w:rsidRPr="007169CE" w:rsidRDefault="002A6683" w:rsidP="00A07C02">
                                <w:pPr>
                                  <w:autoSpaceDE w:val="0"/>
                                  <w:autoSpaceDN w:val="0"/>
                                  <w:adjustRightInd w:val="0"/>
                                  <w:jc w:val="center"/>
                                  <w:rPr>
                                    <w:rFonts w:ascii="ISOCPEUR" w:hAnsi="ISOCPEUR" w:cs="ISOCPEUR"/>
                                    <w:color w:val="000000"/>
                                    <w:spacing w:val="-4"/>
                                    <w:szCs w:val="22"/>
                                  </w:rPr>
                                </w:pPr>
                                <w:r w:rsidRPr="00621362">
                                  <w:rPr>
                                    <w:rFonts w:ascii="ISOCPEUR" w:hAnsi="ISOCPEUR" w:cs="ISOCPEUR"/>
                                    <w:color w:val="000000"/>
                                    <w:sz w:val="22"/>
                                  </w:rPr>
                                  <w:t>Технические условия</w:t>
                                </w:r>
                              </w:p>
                            </w:tc>
                            <w:tc>
                              <w:tcPr>
                                <w:tcW w:w="858" w:type="dxa"/>
                                <w:gridSpan w:val="3"/>
                                <w:tcBorders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75744070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Лит</w:t>
                                </w:r>
                                <w:r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.</w:t>
                                </w:r>
                              </w:p>
                            </w:tc>
                            <w:tc>
                              <w:tcPr>
                                <w:tcW w:w="858" w:type="dxa"/>
                                <w:tcBorders>
                                  <w:left w:val="single" w:sz="12" w:space="0" w:color="auto"/>
                                  <w:bottom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07D909A5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Лист</w:t>
                                </w:r>
                              </w:p>
                            </w:tc>
                            <w:tc>
                              <w:tcPr>
                                <w:tcW w:w="1143" w:type="dxa"/>
                                <w:tcBorders>
                                  <w:left w:val="single" w:sz="12" w:space="0" w:color="auto"/>
                                  <w:bottom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2C53A348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</w:pPr>
                                <w:r w:rsidRPr="007169CE"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</w:rPr>
                                  <w:t>Листов</w:t>
                                </w:r>
                              </w:p>
                            </w:tc>
                          </w:tr>
                          <w:tr w:rsidR="002A6683" w:rsidRPr="007169CE" w14:paraId="3FE59808" w14:textId="77777777" w:rsidTr="000F2BA4">
                            <w:trPr>
                              <w:trHeight w:hRule="exact" w:val="288"/>
                            </w:trPr>
                            <w:tc>
                              <w:tcPr>
                                <w:tcW w:w="969" w:type="dxa"/>
                                <w:gridSpan w:val="2"/>
                                <w:tcBorders>
                                  <w:top w:val="single" w:sz="6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1F8A13F9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</w:rPr>
                                  <w:t>Пров.</w:t>
                                </w:r>
                              </w:p>
                            </w:tc>
                            <w:tc>
                              <w:tcPr>
                                <w:tcW w:w="1313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0F2D06BC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</w:rPr>
                                  <w:t>Закиров М.В.</w:t>
                                </w: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4D681484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2CE7EAF7" w14:textId="77777777" w:rsidR="002A6683" w:rsidRPr="007169CE" w:rsidRDefault="002A6683" w:rsidP="00A07C02">
                                <w:pPr>
                                  <w:pStyle w:val="a5"/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1" w:type="dxa"/>
                                <w:vMerge/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82DC57E" w14:textId="77777777" w:rsidR="002A6683" w:rsidRPr="007169CE" w:rsidRDefault="002A6683" w:rsidP="00A07C02">
                                <w:pPr>
                                  <w:pStyle w:val="aff0"/>
                                  <w:spacing w:after="0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EFE62B7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01DEE8F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755A2F8" w14:textId="77777777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8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B59AE5A" w14:textId="577FBB10" w:rsidR="002A6683" w:rsidRPr="007169CE" w:rsidRDefault="002A6683" w:rsidP="00A07C02">
                                <w:pPr>
                                  <w:jc w:val="center"/>
                                  <w:rPr>
                                    <w:rFonts w:ascii="ISOCPEUR" w:hAnsi="ISOCPEUR"/>
                                    <w:sz w:val="24"/>
                                    <w:szCs w:val="24"/>
                                  </w:rPr>
                                </w:pP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  <w:szCs w:val="22"/>
                                  </w:rPr>
                                  <w:fldChar w:fldCharType="begin"/>
                                </w: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  <w:szCs w:val="22"/>
                                  </w:rPr>
                                  <w:instrText xml:space="preserve"> PAGE   \* MERGEFORMAT </w:instrText>
                                </w: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  <w:szCs w:val="22"/>
                                  </w:rPr>
                                  <w:fldChar w:fldCharType="separate"/>
                                </w:r>
                                <w:r w:rsidR="00AB2C8B">
                                  <w:rPr>
                                    <w:rFonts w:ascii="ISOCPEUR" w:hAnsi="ISOCPEUR"/>
                                    <w:noProof/>
                                    <w:spacing w:val="-10"/>
                                    <w:szCs w:val="22"/>
                                  </w:rPr>
                                  <w:t>1</w:t>
                                </w: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  <w:szCs w:val="22"/>
                                  </w:rPr>
                                  <w:fldChar w:fldCharType="end"/>
                                </w:r>
                              </w:p>
                            </w:tc>
                            <w:tc>
                              <w:tcPr>
                                <w:tcW w:w="1143" w:type="dxa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3A829D9E" w14:textId="3A903540" w:rsidR="002A6683" w:rsidRPr="007169CE" w:rsidRDefault="002A6683" w:rsidP="00A07C02">
                                <w:pPr>
                                  <w:pStyle w:val="a5"/>
                                  <w:jc w:val="center"/>
                                  <w:rPr>
                                    <w:rFonts w:ascii="ISOCPEUR" w:hAnsi="ISOCPEUR" w:cs="Arial"/>
                                    <w:spacing w:val="-10"/>
                                    <w:szCs w:val="22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ISOCPEUR" w:hAnsi="ISOCPEUR"/>
                                    <w:noProof/>
                                    <w:spacing w:val="-10"/>
                                    <w:szCs w:val="22"/>
                                    <w:lang w:val="en-US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ISOCPEUR" w:hAnsi="ISOCPEUR"/>
                                    <w:noProof/>
                                    <w:spacing w:val="-10"/>
                                    <w:szCs w:val="22"/>
                                    <w:lang w:val="en-US"/>
                                  </w:rPr>
                                  <w:instrText xml:space="preserve"> NUMPAGES   \* MERGEFORMAT </w:instrText>
                                </w:r>
                                <w:r>
                                  <w:rPr>
                                    <w:rFonts w:ascii="ISOCPEUR" w:hAnsi="ISOCPEUR"/>
                                    <w:noProof/>
                                    <w:spacing w:val="-10"/>
                                    <w:szCs w:val="22"/>
                                    <w:lang w:val="en-US"/>
                                  </w:rPr>
                                  <w:fldChar w:fldCharType="separate"/>
                                </w:r>
                                <w:r w:rsidR="00AB2C8B">
                                  <w:rPr>
                                    <w:rFonts w:ascii="ISOCPEUR" w:hAnsi="ISOCPEUR"/>
                                    <w:noProof/>
                                    <w:spacing w:val="-10"/>
                                    <w:szCs w:val="22"/>
                                    <w:lang w:val="en-US"/>
                                  </w:rPr>
                                  <w:t>3</w:t>
                                </w:r>
                                <w:r>
                                  <w:rPr>
                                    <w:rFonts w:ascii="ISOCPEUR" w:hAnsi="ISOCPEUR"/>
                                    <w:noProof/>
                                    <w:spacing w:val="-10"/>
                                    <w:szCs w:val="22"/>
                                    <w:lang w:val="en-US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  <w:tr w:rsidR="002A6683" w:rsidRPr="007169CE" w14:paraId="51261569" w14:textId="77777777" w:rsidTr="000F2BA4">
                            <w:trPr>
                              <w:cantSplit/>
                              <w:trHeight w:hRule="exact" w:val="288"/>
                            </w:trPr>
                            <w:tc>
                              <w:tcPr>
                                <w:tcW w:w="969" w:type="dxa"/>
                                <w:gridSpan w:val="2"/>
                                <w:tcBorders>
                                  <w:top w:val="single" w:sz="6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66063861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1313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17ADDA66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03A049E2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373F19E0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1" w:type="dxa"/>
                                <w:vMerge/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0AD077C0" w14:textId="77777777" w:rsidR="002A6683" w:rsidRPr="007169CE" w:rsidRDefault="002A6683" w:rsidP="00A07C02">
                                <w:pPr>
                                  <w:pStyle w:val="aff0"/>
                                  <w:spacing w:before="0" w:after="0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0" w:type="dxa"/>
                                <w:gridSpan w:val="5"/>
                                <w:vMerge w:val="restart"/>
                                <w:tcBorders>
                                  <w:top w:val="single" w:sz="12" w:space="0" w:color="auto"/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7A8EBE43" w14:textId="77777777" w:rsidR="002A6683" w:rsidRPr="007169CE" w:rsidRDefault="002A6683" w:rsidP="00A07C02">
                                <w:pPr>
                                  <w:pStyle w:val="a5"/>
                                  <w:spacing w:line="220" w:lineRule="exact"/>
                                  <w:jc w:val="center"/>
                                  <w:rPr>
                                    <w:rFonts w:ascii="ISOCPEUR" w:hAnsi="ISOCPEUR" w:cs="Arial"/>
                                  </w:rPr>
                                </w:pPr>
                                <w:r w:rsidRPr="00985922">
                                  <w:rPr>
                                    <w:rFonts w:ascii="ISOCPEUR" w:hAnsi="ISOCPEUR"/>
                                    <w:iCs/>
                                    <w:sz w:val="22"/>
                                    <w:szCs w:val="22"/>
                                  </w:rPr>
                                  <w:t>ОАО "Зеленодольское предприятие ЭРА"</w:t>
                                </w:r>
                              </w:p>
                            </w:tc>
                          </w:tr>
                          <w:tr w:rsidR="002A6683" w:rsidRPr="007169CE" w14:paraId="58A555CF" w14:textId="77777777" w:rsidTr="000F2BA4">
                            <w:trPr>
                              <w:cantSplit/>
                              <w:trHeight w:hRule="exact" w:val="288"/>
                            </w:trPr>
                            <w:tc>
                              <w:tcPr>
                                <w:tcW w:w="969" w:type="dxa"/>
                                <w:gridSpan w:val="2"/>
                                <w:tcBorders>
                                  <w:top w:val="single" w:sz="6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3D104DC3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</w:rPr>
                                  <w:t>Н.контр.</w:t>
                                </w:r>
                              </w:p>
                            </w:tc>
                            <w:tc>
                              <w:tcPr>
                                <w:tcW w:w="1313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35840BE8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</w:rPr>
                                  <w:t>Закиров М.В.</w:t>
                                </w: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25C9837F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bottom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3EC66C2A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1" w:type="dxa"/>
                                <w:vMerge/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5D30569B" w14:textId="77777777" w:rsidR="002A6683" w:rsidRPr="007169CE" w:rsidRDefault="002A6683" w:rsidP="00A07C02">
                                <w:pPr>
                                  <w:pStyle w:val="a5"/>
                                  <w:spacing w:line="192" w:lineRule="auto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0" w:type="dxa"/>
                                <w:gridSpan w:val="5"/>
                                <w:vMerge/>
                                <w:tcBorders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22775FDD" w14:textId="77777777" w:rsidR="002A6683" w:rsidRPr="007169CE" w:rsidRDefault="002A6683" w:rsidP="00A07C02">
                                <w:pPr>
                                  <w:pStyle w:val="a5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</w:tr>
                          <w:tr w:rsidR="002A6683" w:rsidRPr="007169CE" w14:paraId="5C03C366" w14:textId="77777777" w:rsidTr="000F2BA4">
                            <w:trPr>
                              <w:cantSplit/>
                              <w:trHeight w:hRule="exact" w:val="288"/>
                            </w:trPr>
                            <w:tc>
                              <w:tcPr>
                                <w:tcW w:w="969" w:type="dxa"/>
                                <w:gridSpan w:val="2"/>
                                <w:tcBorders>
                                  <w:top w:val="single" w:sz="6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59D9CCB3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 w:rsidRPr="007169CE">
                                  <w:rPr>
                                    <w:rFonts w:ascii="ISOCPEUR" w:hAnsi="ISOCPEUR"/>
                                    <w:spacing w:val="-10"/>
                                  </w:rPr>
                                  <w:t>Утв.</w:t>
                                </w:r>
                              </w:p>
                            </w:tc>
                            <w:tc>
                              <w:tcPr>
                                <w:tcW w:w="1313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138EDB74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  <w:r>
                                  <w:rPr>
                                    <w:rFonts w:ascii="ISOCPEUR" w:hAnsi="ISOCPEUR"/>
                                    <w:spacing w:val="-10"/>
                                  </w:rPr>
                                  <w:t>Бабушкин И.Ю.</w:t>
                                </w:r>
                              </w:p>
                            </w:tc>
                            <w:tc>
                              <w:tcPr>
                                <w:tcW w:w="857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6A859E3F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</w:rPr>
                                </w:pPr>
                              </w:p>
                            </w:tc>
                            <w:tc>
                              <w:tcPr>
                                <w:tcW w:w="566" w:type="dxa"/>
                                <w:tcBorders>
                                  <w:top w:val="single" w:sz="6" w:space="0" w:color="auto"/>
                                  <w:left w:val="single" w:sz="12" w:space="0" w:color="auto"/>
                                  <w:righ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57" w:type="dxa"/>
                                  <w:right w:w="0" w:type="dxa"/>
                                </w:tcMar>
                              </w:tcPr>
                              <w:p w14:paraId="2314BE11" w14:textId="77777777" w:rsidR="002A6683" w:rsidRPr="007169CE" w:rsidRDefault="002A6683" w:rsidP="00A07C02">
                                <w:pPr>
                                  <w:rPr>
                                    <w:rFonts w:ascii="ISOCPEUR" w:hAnsi="ISOCPEUR"/>
                                    <w:spacing w:val="-1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001" w:type="dxa"/>
                                <w:vMerge/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  <w:vAlign w:val="center"/>
                              </w:tcPr>
                              <w:p w14:paraId="6DCC4A38" w14:textId="77777777" w:rsidR="002A6683" w:rsidRPr="007169CE" w:rsidRDefault="002A6683" w:rsidP="00A07C02">
                                <w:pPr>
                                  <w:pStyle w:val="a5"/>
                                  <w:spacing w:line="192" w:lineRule="auto"/>
                                  <w:jc w:val="center"/>
                                  <w:rPr>
                                    <w:rFonts w:ascii="ISOCPEUR" w:hAnsi="ISOCPEUR" w:cs="Arial"/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2860" w:type="dxa"/>
                                <w:gridSpan w:val="5"/>
                                <w:vMerge/>
                                <w:tcBorders>
                                  <w:left w:val="single" w:sz="12" w:space="0" w:color="auto"/>
                                </w:tcBorders>
                                <w:noWrap/>
                                <w:tcMar>
                                  <w:top w:w="0" w:type="dxa"/>
                                  <w:left w:w="0" w:type="dxa"/>
                                  <w:right w:w="0" w:type="dxa"/>
                                </w:tcMar>
                              </w:tcPr>
                              <w:p w14:paraId="51484173" w14:textId="77777777" w:rsidR="002A6683" w:rsidRPr="007169CE" w:rsidRDefault="002A6683" w:rsidP="00A07C02">
                                <w:pPr>
                                  <w:pStyle w:val="a5"/>
                                  <w:rPr>
                                    <w:rFonts w:ascii="ISOCPEUR" w:hAnsi="ISOCPEUR" w:cs="Arial"/>
                                  </w:rPr>
                                </w:pPr>
                              </w:p>
                            </w:tc>
                          </w:tr>
                        </w:tbl>
                        <w:p w14:paraId="176C0C1B" w14:textId="77777777" w:rsidR="002A6683" w:rsidRPr="007169CE" w:rsidRDefault="002A6683" w:rsidP="00A577B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20C0F53" id="Text Box 89" o:spid="_x0000_s1036" type="#_x0000_t202" style="position:absolute;margin-left:56.7pt;margin-top:882.2pt;width:524.4pt;height:113.4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" filled="f" strokeweight="2pt">
              <v:textbox inset="0,0,0,0">
                <w:txbxContent>
                  <w:tbl>
                    <w:tblPr>
                      <w:tblW w:w="10490" w:type="dxa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96"/>
                      <w:gridCol w:w="566"/>
                      <w:gridCol w:w="1304"/>
                      <w:gridCol w:w="851"/>
                      <w:gridCol w:w="562"/>
                      <w:gridCol w:w="3972"/>
                      <w:gridCol w:w="284"/>
                      <w:gridCol w:w="284"/>
                      <w:gridCol w:w="284"/>
                      <w:gridCol w:w="852"/>
                      <w:gridCol w:w="1135"/>
                    </w:tblGrid>
                    <w:tr w:rsidR="002A6683" w:rsidRPr="007169CE" w14:paraId="04338300" w14:textId="77777777" w:rsidTr="000F2BA4">
                      <w:trPr>
                        <w:cantSplit/>
                        <w:trHeight w:hRule="exact" w:val="255"/>
                      </w:trPr>
                      <w:tc>
                        <w:tcPr>
                          <w:tcW w:w="396" w:type="dxa"/>
                          <w:tcBorders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67C591ED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217C1FEB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1303" w:type="dxa"/>
                          <w:tcBorders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31E146A6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850" w:type="dxa"/>
                          <w:tcBorders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2A6024B3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562" w:type="dxa"/>
                          <w:tcBorders>
                            <w:left w:val="single" w:sz="12" w:space="0" w:color="auto"/>
                            <w:bottom w:val="single" w:sz="6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456CAB10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6"/>
                          <w:vMerge w:val="restart"/>
                          <w:tcBorders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4EB5BF4" w14:textId="77777777" w:rsidR="002A6683" w:rsidRPr="007169CE" w:rsidRDefault="002A6683" w:rsidP="00A07C0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ISOCPEUR" w:hAnsi="ISOCPEUR" w:cs="ISOCPEUR"/>
                              <w:color w:val="000000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ISOCPEUR" w:hAnsi="ISOCPEUR" w:cs="ISOCPEUR"/>
                              <w:color w:val="000000"/>
                              <w:sz w:val="44"/>
                              <w:szCs w:val="44"/>
                            </w:rPr>
                            <w:t>АИЖК.656564.001ТУ</w:t>
                          </w:r>
                        </w:p>
                      </w:tc>
                    </w:tr>
                    <w:tr w:rsidR="002A6683" w:rsidRPr="007169CE" w14:paraId="3816630A" w14:textId="77777777" w:rsidTr="000F2BA4">
                      <w:trPr>
                        <w:cantSplit/>
                        <w:trHeight w:hRule="exact" w:val="284"/>
                      </w:trPr>
                      <w:tc>
                        <w:tcPr>
                          <w:tcW w:w="396" w:type="dxa"/>
                          <w:tcBorders>
                            <w:top w:val="single" w:sz="6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47354515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61A8054D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1303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05E0508A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850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097E7163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562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52D09FBB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6"/>
                          <w:vMerge/>
                          <w:tcBorders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288CAEB0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pacing w:val="-4"/>
                              <w:sz w:val="24"/>
                            </w:rPr>
                          </w:pPr>
                        </w:p>
                      </w:tc>
                    </w:tr>
                    <w:tr w:rsidR="002A6683" w:rsidRPr="007169CE" w14:paraId="50F58D35" w14:textId="77777777" w:rsidTr="000F2BA4">
                      <w:trPr>
                        <w:cantSplit/>
                        <w:trHeight w:hRule="exact" w:val="284"/>
                      </w:trPr>
                      <w:tc>
                        <w:tcPr>
                          <w:tcW w:w="396" w:type="dxa"/>
                          <w:tcBorders>
                            <w:top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4DE24CF3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  <w:spacing w:val="-10"/>
                              <w:w w:val="9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w w:val="80"/>
                              <w:szCs w:val="22"/>
                            </w:rPr>
                            <w:t>Изм</w:t>
                          </w:r>
                          <w:r w:rsidRPr="007169CE">
                            <w:rPr>
                              <w:rFonts w:ascii="ISOCPEUR" w:hAnsi="ISOCPEUR" w:cs="Arial"/>
                              <w:spacing w:val="-10"/>
                              <w:w w:val="90"/>
                              <w:szCs w:val="22"/>
                            </w:rPr>
                            <w:t>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7DAEE9B4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0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3A48A004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№докум.</w:t>
                          </w:r>
                        </w:p>
                      </w:tc>
                      <w:tc>
                        <w:tcPr>
                          <w:tcW w:w="850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0F2F9C96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2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3096E5E2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  <w:spacing w:val="-10"/>
                              <w:w w:val="9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w w:val="90"/>
                              <w:szCs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1134" w:type="dxa"/>
                          <w:gridSpan w:val="6"/>
                          <w:vMerge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27FDDC34" w14:textId="77777777" w:rsidR="002A6683" w:rsidRPr="007169CE" w:rsidRDefault="002A6683" w:rsidP="00A07C02">
                          <w:pPr>
                            <w:pStyle w:val="a5"/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</w:tr>
                    <w:tr w:rsidR="002A6683" w:rsidRPr="007169CE" w14:paraId="5BBD0D10" w14:textId="77777777" w:rsidTr="000F2BA4">
                      <w:trPr>
                        <w:trHeight w:hRule="exact" w:val="284"/>
                      </w:trPr>
                      <w:tc>
                        <w:tcPr>
                          <w:tcW w:w="962" w:type="dxa"/>
                          <w:gridSpan w:val="2"/>
                          <w:tcBorders>
                            <w:top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77370DAE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 w:rsidRPr="007169CE">
                            <w:rPr>
                              <w:rFonts w:ascii="ISOCPEUR" w:hAnsi="ISOCPEUR"/>
                              <w:spacing w:val="-10"/>
                            </w:rPr>
                            <w:t>Разраб.</w:t>
                          </w:r>
                        </w:p>
                      </w:tc>
                      <w:tc>
                        <w:tcPr>
                          <w:tcW w:w="130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1614CDD7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  <w:w w:val="80"/>
                            </w:rPr>
                          </w:pPr>
                          <w:r>
                            <w:rPr>
                              <w:rFonts w:ascii="ISOCPEUR" w:hAnsi="ISOCPEUR"/>
                              <w:spacing w:val="-10"/>
                            </w:rPr>
                            <w:t>Губанов Ю.Ф.</w:t>
                          </w:r>
                        </w:p>
                      </w:tc>
                      <w:tc>
                        <w:tcPr>
                          <w:tcW w:w="850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37296DE0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</w:rPr>
                          </w:pPr>
                        </w:p>
                      </w:tc>
                      <w:tc>
                        <w:tcPr>
                          <w:tcW w:w="562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4B68E9C4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3969" w:type="dxa"/>
                          <w:vMerge w:val="restart"/>
                          <w:tcBorders>
                            <w:top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2DCD14F" w14:textId="77777777" w:rsidR="002A6683" w:rsidRPr="009428DA" w:rsidRDefault="002A6683" w:rsidP="00A07C0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ISOCPEUR" w:hAnsi="ISOCPEUR" w:cs="ISOCPEUR"/>
                              <w:color w:val="000000"/>
                              <w:sz w:val="24"/>
                            </w:rPr>
                          </w:pPr>
                          <w:r>
                            <w:rPr>
                              <w:rFonts w:ascii="ISOCPEUR" w:hAnsi="ISOCPEUR" w:cs="ISOCPEUR"/>
                              <w:color w:val="000000"/>
                              <w:sz w:val="24"/>
                            </w:rPr>
                            <w:t>Щ</w:t>
                          </w:r>
                          <w:r w:rsidRPr="009428DA">
                            <w:rPr>
                              <w:rFonts w:ascii="ISOCPEUR" w:hAnsi="ISOCPEUR" w:cs="ISOCPEUR"/>
                              <w:color w:val="000000"/>
                              <w:sz w:val="24"/>
                            </w:rPr>
                            <w:t>иты</w:t>
                          </w:r>
                          <w:r>
                            <w:rPr>
                              <w:rFonts w:ascii="ISOCPEUR" w:hAnsi="ISOCPEUR" w:cs="ISOCPEUR"/>
                              <w:color w:val="000000"/>
                              <w:sz w:val="24"/>
                            </w:rPr>
                            <w:t xml:space="preserve"> </w:t>
                          </w:r>
                          <w:r w:rsidRPr="009428DA">
                            <w:rPr>
                              <w:rFonts w:ascii="ISOCPEUR" w:hAnsi="ISOCPEUR" w:cs="ISOCPEUR"/>
                              <w:color w:val="000000"/>
                              <w:sz w:val="24"/>
                            </w:rPr>
                            <w:t>ГРЩ1-21631, ГРЩ2-21631</w:t>
                          </w:r>
                        </w:p>
                        <w:p w14:paraId="3C5673A7" w14:textId="77777777" w:rsidR="002A6683" w:rsidRPr="009428DA" w:rsidRDefault="002A6683" w:rsidP="00A07C0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ISOCPEUR" w:hAnsi="ISOCPEUR" w:cs="ISOCPEUR"/>
                              <w:color w:val="000000"/>
                              <w:sz w:val="24"/>
                            </w:rPr>
                          </w:pPr>
                        </w:p>
                        <w:p w14:paraId="5B9FB119" w14:textId="77777777" w:rsidR="002A6683" w:rsidRPr="007169CE" w:rsidRDefault="002A6683" w:rsidP="00A07C0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ISOCPEUR" w:hAnsi="ISOCPEUR" w:cs="ISOCPEUR"/>
                              <w:color w:val="000000"/>
                              <w:spacing w:val="-4"/>
                              <w:szCs w:val="22"/>
                            </w:rPr>
                          </w:pPr>
                          <w:r w:rsidRPr="009428DA">
                            <w:rPr>
                              <w:rFonts w:ascii="ISOCPEUR" w:hAnsi="ISOCPEUR" w:cs="ISOCPEUR"/>
                              <w:color w:val="000000"/>
                              <w:sz w:val="24"/>
                            </w:rPr>
                            <w:t>Технические условия</w:t>
                          </w:r>
                        </w:p>
                      </w:tc>
                      <w:tc>
                        <w:tcPr>
                          <w:tcW w:w="284" w:type="dxa"/>
                          <w:gridSpan w:val="3"/>
                          <w:tcBorders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1859E759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Лит</w:t>
                          </w:r>
                          <w: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.</w:t>
                          </w:r>
                        </w:p>
                      </w:tc>
                      <w:tc>
                        <w:tcPr>
                          <w:tcW w:w="851" w:type="dxa"/>
                          <w:tcBorders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4C0CFDF3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29772B18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Листов</w:t>
                          </w:r>
                        </w:p>
                      </w:tc>
                    </w:tr>
                    <w:tr w:rsidR="002A6683" w:rsidRPr="007169CE" w14:paraId="4E882E1C" w14:textId="77777777" w:rsidTr="000F2BA4">
                      <w:trPr>
                        <w:trHeight w:hRule="exact" w:val="284"/>
                      </w:trPr>
                      <w:tc>
                        <w:tcPr>
                          <w:tcW w:w="962" w:type="dxa"/>
                          <w:gridSpan w:val="2"/>
                          <w:tcBorders>
                            <w:top w:val="single" w:sz="6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7EAAF461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 w:rsidRPr="007169CE">
                            <w:rPr>
                              <w:rFonts w:ascii="ISOCPEUR" w:hAnsi="ISOCPEUR"/>
                              <w:spacing w:val="-10"/>
                            </w:rPr>
                            <w:t>Пров.</w:t>
                          </w:r>
                        </w:p>
                      </w:tc>
                      <w:tc>
                        <w:tcPr>
                          <w:tcW w:w="1303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7F6E17B5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>
                            <w:rPr>
                              <w:rFonts w:ascii="ISOCPEUR" w:hAnsi="ISOCPEUR"/>
                              <w:spacing w:val="-10"/>
                            </w:rPr>
                            <w:t>Бикмуллин Р.Н.</w:t>
                          </w:r>
                        </w:p>
                      </w:tc>
                      <w:tc>
                        <w:tcPr>
                          <w:tcW w:w="850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3D907F4D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</w:rPr>
                          </w:pPr>
                        </w:p>
                      </w:tc>
                      <w:tc>
                        <w:tcPr>
                          <w:tcW w:w="562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6B70933F" w14:textId="77777777" w:rsidR="002A6683" w:rsidRPr="007169CE" w:rsidRDefault="002A6683" w:rsidP="00A07C02">
                          <w:pPr>
                            <w:pStyle w:val="a5"/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6804" w:type="dxa"/>
                          <w:vMerge/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8CDD5C4" w14:textId="77777777" w:rsidR="002A6683" w:rsidRPr="007169CE" w:rsidRDefault="002A6683" w:rsidP="00A07C02">
                          <w:pPr>
                            <w:pStyle w:val="aff0"/>
                            <w:spacing w:after="0"/>
                            <w:jc w:val="center"/>
                            <w:rPr>
                              <w:rFonts w:ascii="ISOCPEUR" w:hAnsi="ISOCPEUR" w:cs="Arial"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B8EA009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99E5F52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4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2BBBB5EA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51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B3EA5C7" w14:textId="10F01F67" w:rsidR="002A6683" w:rsidRPr="007169CE" w:rsidRDefault="002A6683" w:rsidP="00A07C02">
                          <w:pPr>
                            <w:jc w:val="center"/>
                            <w:rPr>
                              <w:rFonts w:ascii="ISOCPEUR" w:hAnsi="ISOCPEUR"/>
                              <w:sz w:val="24"/>
                              <w:szCs w:val="24"/>
                            </w:rPr>
                          </w:pPr>
                          <w:r w:rsidRPr="007169CE">
                            <w:rPr>
                              <w:rFonts w:ascii="ISOCPEUR" w:hAnsi="ISOCPEUR"/>
                              <w:spacing w:val="-10"/>
                              <w:szCs w:val="22"/>
                            </w:rPr>
                            <w:fldChar w:fldCharType="begin"/>
                          </w:r>
                          <w:r w:rsidRPr="007169CE">
                            <w:rPr>
                              <w:rFonts w:ascii="ISOCPEUR" w:hAnsi="ISOCPEUR"/>
                              <w:spacing w:val="-10"/>
                              <w:szCs w:val="22"/>
                            </w:rPr>
                            <w:instrText xml:space="preserve"> PAGE   \* MERGEFORMAT </w:instrText>
                          </w:r>
                          <w:r w:rsidRPr="007169CE">
                            <w:rPr>
                              <w:rFonts w:ascii="ISOCPEUR" w:hAnsi="ISOCPEUR"/>
                              <w:spacing w:val="-10"/>
                              <w:szCs w:val="22"/>
                            </w:rPr>
                            <w:fldChar w:fldCharType="separate"/>
                          </w:r>
                          <w:r w:rsidR="00AB2C8B">
                            <w:rPr>
                              <w:rFonts w:ascii="ISOCPEUR" w:hAnsi="ISOCPEUR"/>
                              <w:noProof/>
                              <w:spacing w:val="-10"/>
                              <w:szCs w:val="22"/>
                            </w:rPr>
                            <w:t>1</w:t>
                          </w:r>
                          <w:r w:rsidRPr="007169CE">
                            <w:rPr>
                              <w:rFonts w:ascii="ISOCPEUR" w:hAnsi="ISOCPEUR"/>
                              <w:spacing w:val="-10"/>
                              <w:szCs w:val="22"/>
                            </w:rPr>
                            <w:fldChar w:fldCharType="end"/>
                          </w:r>
                        </w:p>
                      </w:tc>
                      <w:tc>
                        <w:tcPr>
                          <w:tcW w:w="1134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D6A9FFC" w14:textId="5914EEE0" w:rsidR="002A6683" w:rsidRPr="0015183F" w:rsidRDefault="002A6683" w:rsidP="000B6F10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fldChar w:fldCharType="separate"/>
                          </w:r>
                          <w:r w:rsidR="00AB2C8B">
                            <w:rPr>
                              <w:rFonts w:ascii="ISOCPEUR" w:hAnsi="ISOCPEUR" w:cs="Arial"/>
                              <w:noProof/>
                              <w:spacing w:val="-10"/>
                              <w:szCs w:val="22"/>
                            </w:rPr>
                            <w:t>3</w:t>
                          </w:r>
                          <w: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fldChar w:fldCharType="end"/>
                          </w:r>
                        </w:p>
                      </w:tc>
                    </w:tr>
                    <w:tr w:rsidR="002A6683" w:rsidRPr="007169CE" w14:paraId="3294B354" w14:textId="77777777" w:rsidTr="000F2BA4">
                      <w:trPr>
                        <w:cantSplit/>
                        <w:trHeight w:hRule="exact" w:val="284"/>
                      </w:trPr>
                      <w:tc>
                        <w:tcPr>
                          <w:tcW w:w="962" w:type="dxa"/>
                          <w:gridSpan w:val="2"/>
                          <w:tcBorders>
                            <w:top w:val="single" w:sz="6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595DBE6A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1303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7C5EC4F7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850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5AB73D7A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</w:rPr>
                          </w:pPr>
                        </w:p>
                      </w:tc>
                      <w:tc>
                        <w:tcPr>
                          <w:tcW w:w="562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42BE5400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6804" w:type="dxa"/>
                          <w:vMerge/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1AA9664F" w14:textId="77777777" w:rsidR="002A6683" w:rsidRPr="007169CE" w:rsidRDefault="002A6683" w:rsidP="00A07C02">
                          <w:pPr>
                            <w:pStyle w:val="aff0"/>
                            <w:spacing w:before="0" w:after="0"/>
                            <w:jc w:val="center"/>
                            <w:rPr>
                              <w:rFonts w:ascii="ISOCPEUR" w:hAnsi="ISOCPEUR" w:cs="Arial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5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FC6A429" w14:textId="77777777" w:rsidR="002A6683" w:rsidRPr="007169CE" w:rsidRDefault="002A6683" w:rsidP="00A07C02">
                          <w:pPr>
                            <w:pStyle w:val="a5"/>
                            <w:spacing w:line="220" w:lineRule="exact"/>
                            <w:jc w:val="center"/>
                            <w:rPr>
                              <w:rFonts w:ascii="ISOCPEUR" w:hAnsi="ISOCPEUR" w:cs="Arial"/>
                            </w:rPr>
                          </w:pPr>
                          <w:r w:rsidRPr="00985922">
                            <w:rPr>
                              <w:rFonts w:ascii="ISOCPEUR" w:hAnsi="ISOCPEUR"/>
                              <w:iCs/>
                              <w:sz w:val="22"/>
                              <w:szCs w:val="22"/>
                            </w:rPr>
                            <w:t>ОАО "Зеленодольское предприятие ЭРА"</w:t>
                          </w:r>
                        </w:p>
                      </w:tc>
                    </w:tr>
                    <w:tr w:rsidR="002A6683" w:rsidRPr="007169CE" w14:paraId="553490B0" w14:textId="77777777" w:rsidTr="000F2BA4">
                      <w:trPr>
                        <w:cantSplit/>
                        <w:trHeight w:hRule="exact" w:val="284"/>
                      </w:trPr>
                      <w:tc>
                        <w:tcPr>
                          <w:tcW w:w="962" w:type="dxa"/>
                          <w:gridSpan w:val="2"/>
                          <w:tcBorders>
                            <w:top w:val="single" w:sz="6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0DB06FDD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 w:rsidRPr="007169CE">
                            <w:rPr>
                              <w:rFonts w:ascii="ISOCPEUR" w:hAnsi="ISOCPEUR"/>
                              <w:spacing w:val="-10"/>
                            </w:rPr>
                            <w:t>Н.контр.</w:t>
                          </w:r>
                        </w:p>
                      </w:tc>
                      <w:tc>
                        <w:tcPr>
                          <w:tcW w:w="1303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44C03CAA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>
                            <w:rPr>
                              <w:rFonts w:ascii="ISOCPEUR" w:hAnsi="ISOCPEUR"/>
                              <w:spacing w:val="-10"/>
                            </w:rPr>
                            <w:t>Александров Д.П.</w:t>
                          </w:r>
                        </w:p>
                      </w:tc>
                      <w:tc>
                        <w:tcPr>
                          <w:tcW w:w="850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1DE41542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</w:rPr>
                          </w:pPr>
                        </w:p>
                      </w:tc>
                      <w:tc>
                        <w:tcPr>
                          <w:tcW w:w="562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5210541A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6804" w:type="dxa"/>
                          <w:vMerge/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7773C17" w14:textId="77777777" w:rsidR="002A6683" w:rsidRPr="007169CE" w:rsidRDefault="002A6683" w:rsidP="00A07C02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ascii="ISOCPEUR" w:hAnsi="ISOCPEUR" w:cs="Arial"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5"/>
                          <w:vMerge/>
                          <w:tcBorders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1449259C" w14:textId="77777777" w:rsidR="002A6683" w:rsidRPr="007169CE" w:rsidRDefault="002A6683" w:rsidP="00A07C02">
                          <w:pPr>
                            <w:pStyle w:val="a5"/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</w:tr>
                    <w:tr w:rsidR="002A6683" w:rsidRPr="007169CE" w14:paraId="635C7A16" w14:textId="77777777" w:rsidTr="000F2BA4">
                      <w:trPr>
                        <w:cantSplit/>
                        <w:trHeight w:hRule="exact" w:val="284"/>
                      </w:trPr>
                      <w:tc>
                        <w:tcPr>
                          <w:tcW w:w="962" w:type="dxa"/>
                          <w:gridSpan w:val="2"/>
                          <w:tcBorders>
                            <w:top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5C9F808F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1303" w:type="dxa"/>
                          <w:tcBorders>
                            <w:top w:val="single" w:sz="6" w:space="0" w:color="auto"/>
                            <w:left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6E13D8DF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850" w:type="dxa"/>
                          <w:tcBorders>
                            <w:top w:val="single" w:sz="6" w:space="0" w:color="auto"/>
                            <w:left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0A73C492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</w:rPr>
                          </w:pPr>
                        </w:p>
                      </w:tc>
                      <w:tc>
                        <w:tcPr>
                          <w:tcW w:w="562" w:type="dxa"/>
                          <w:tcBorders>
                            <w:top w:val="single" w:sz="6" w:space="0" w:color="auto"/>
                            <w:left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1648DBB3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6804" w:type="dxa"/>
                          <w:vMerge/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4212086" w14:textId="77777777" w:rsidR="002A6683" w:rsidRPr="007169CE" w:rsidRDefault="002A6683" w:rsidP="00A07C02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ascii="ISOCPEUR" w:hAnsi="ISOCPEUR" w:cs="Arial"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1134" w:type="dxa"/>
                          <w:gridSpan w:val="5"/>
                          <w:vMerge/>
                          <w:tcBorders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05E95487" w14:textId="77777777" w:rsidR="002A6683" w:rsidRPr="007169CE" w:rsidRDefault="002A6683" w:rsidP="00A07C02">
                          <w:pPr>
                            <w:pStyle w:val="a5"/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</w:tr>
                  </w:tbl>
                  <w:p w14:paraId="6DC47CED" w14:textId="77777777" w:rsidR="002A6683" w:rsidRPr="007169CE" w:rsidRDefault="002A6683" w:rsidP="00A577B8"/>
                  <w:p w14:paraId="25F96F42" w14:textId="77777777" w:rsidR="002A6683" w:rsidRDefault="002A6683"/>
                  <w:tbl>
                    <w:tblPr>
                      <w:tblW w:w="10490" w:type="dxa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97"/>
                      <w:gridCol w:w="566"/>
                      <w:gridCol w:w="1304"/>
                      <w:gridCol w:w="851"/>
                      <w:gridCol w:w="562"/>
                      <w:gridCol w:w="3971"/>
                      <w:gridCol w:w="284"/>
                      <w:gridCol w:w="284"/>
                      <w:gridCol w:w="284"/>
                      <w:gridCol w:w="852"/>
                      <w:gridCol w:w="1135"/>
                    </w:tblGrid>
                    <w:tr w:rsidR="002A6683" w:rsidRPr="007169CE" w14:paraId="2BDB12AF" w14:textId="77777777" w:rsidTr="000F2BA4">
                      <w:trPr>
                        <w:cantSplit/>
                        <w:trHeight w:hRule="exact" w:val="259"/>
                      </w:trPr>
                      <w:tc>
                        <w:tcPr>
                          <w:tcW w:w="399" w:type="dxa"/>
                          <w:tcBorders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6D2E04D3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197C084B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1313" w:type="dxa"/>
                          <w:tcBorders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4656DF9D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tcBorders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0DCD76FC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left w:val="single" w:sz="12" w:space="0" w:color="auto"/>
                            <w:bottom w:val="single" w:sz="6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1E5A5912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6860" w:type="dxa"/>
                          <w:gridSpan w:val="6"/>
                          <w:vMerge w:val="restart"/>
                          <w:tcBorders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B17D1DF" w14:textId="77777777" w:rsidR="002A6683" w:rsidRPr="007169CE" w:rsidRDefault="002A6683" w:rsidP="00A07C0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ISOCPEUR" w:hAnsi="ISOCPEUR" w:cs="ISOCPEUR"/>
                              <w:color w:val="000000"/>
                              <w:sz w:val="44"/>
                              <w:szCs w:val="44"/>
                            </w:rPr>
                          </w:pPr>
                          <w:r>
                            <w:rPr>
                              <w:rFonts w:ascii="ISOCPEUR" w:hAnsi="ISOCPEUR" w:cs="ISOCPEUR"/>
                              <w:color w:val="000000"/>
                              <w:sz w:val="44"/>
                              <w:szCs w:val="44"/>
                            </w:rPr>
                            <w:t>АИЖК</w:t>
                          </w:r>
                          <w:r w:rsidRPr="00481DBD">
                            <w:rPr>
                              <w:rFonts w:ascii="ISOCPEUR" w:hAnsi="ISOCPEUR" w:cs="ISOCPEUR"/>
                              <w:color w:val="000000"/>
                              <w:sz w:val="44"/>
                              <w:szCs w:val="44"/>
                            </w:rPr>
                            <w:t xml:space="preserve">.656564.001 </w:t>
                          </w:r>
                          <w:r>
                            <w:rPr>
                              <w:rFonts w:ascii="ISOCPEUR" w:hAnsi="ISOCPEUR" w:cs="ISOCPEUR"/>
                              <w:color w:val="000000"/>
                              <w:sz w:val="44"/>
                              <w:szCs w:val="44"/>
                            </w:rPr>
                            <w:t>ТУ</w:t>
                          </w:r>
                        </w:p>
                      </w:tc>
                    </w:tr>
                    <w:tr w:rsidR="002A6683" w:rsidRPr="007169CE" w14:paraId="74DA4A04" w14:textId="77777777" w:rsidTr="000F2BA4">
                      <w:trPr>
                        <w:cantSplit/>
                        <w:trHeight w:hRule="exact" w:val="288"/>
                      </w:trPr>
                      <w:tc>
                        <w:tcPr>
                          <w:tcW w:w="399" w:type="dxa"/>
                          <w:tcBorders>
                            <w:top w:val="single" w:sz="6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0E687FAC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570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59F69085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1313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63133081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7238BE2B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05E47AC0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  <w:tc>
                        <w:tcPr>
                          <w:tcW w:w="6860" w:type="dxa"/>
                          <w:gridSpan w:val="6"/>
                          <w:vMerge/>
                          <w:tcBorders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2945C66F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pacing w:val="-4"/>
                              <w:sz w:val="24"/>
                            </w:rPr>
                          </w:pPr>
                        </w:p>
                      </w:tc>
                    </w:tr>
                    <w:tr w:rsidR="002A6683" w:rsidRPr="007169CE" w14:paraId="2B602B1E" w14:textId="77777777" w:rsidTr="000F2BA4">
                      <w:trPr>
                        <w:cantSplit/>
                        <w:trHeight w:hRule="exact" w:val="288"/>
                      </w:trPr>
                      <w:tc>
                        <w:tcPr>
                          <w:tcW w:w="399" w:type="dxa"/>
                          <w:tcBorders>
                            <w:top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75567668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  <w:spacing w:val="-10"/>
                              <w:w w:val="9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w w:val="80"/>
                              <w:szCs w:val="22"/>
                            </w:rPr>
                            <w:t>Изм</w:t>
                          </w:r>
                          <w:r w:rsidRPr="007169CE">
                            <w:rPr>
                              <w:rFonts w:ascii="ISOCPEUR" w:hAnsi="ISOCPEUR" w:cs="Arial"/>
                              <w:spacing w:val="-10"/>
                              <w:w w:val="90"/>
                              <w:szCs w:val="22"/>
                            </w:rPr>
                            <w:t>.</w:t>
                          </w:r>
                        </w:p>
                      </w:tc>
                      <w:tc>
                        <w:tcPr>
                          <w:tcW w:w="570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110976D6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31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33209761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№докум.</w:t>
                          </w:r>
                        </w:p>
                      </w:tc>
                      <w:tc>
                        <w:tcPr>
                          <w:tcW w:w="857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045C4174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Подп.</w:t>
                          </w:r>
                        </w:p>
                      </w:tc>
                      <w:tc>
                        <w:tcPr>
                          <w:tcW w:w="566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6247B11E" w14:textId="77777777" w:rsidR="002A6683" w:rsidRPr="007169CE" w:rsidRDefault="002A6683" w:rsidP="00A07C02">
                          <w:pPr>
                            <w:rPr>
                              <w:rFonts w:ascii="ISOCPEUR" w:hAnsi="ISOCPEUR" w:cs="Arial"/>
                              <w:spacing w:val="-10"/>
                              <w:w w:val="9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w w:val="90"/>
                              <w:szCs w:val="22"/>
                            </w:rPr>
                            <w:t>Дата</w:t>
                          </w:r>
                        </w:p>
                      </w:tc>
                      <w:tc>
                        <w:tcPr>
                          <w:tcW w:w="6860" w:type="dxa"/>
                          <w:gridSpan w:val="6"/>
                          <w:vMerge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7362ABA7" w14:textId="77777777" w:rsidR="002A6683" w:rsidRPr="007169CE" w:rsidRDefault="002A6683" w:rsidP="00A07C02">
                          <w:pPr>
                            <w:pStyle w:val="a5"/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</w:tr>
                    <w:tr w:rsidR="002A6683" w:rsidRPr="007169CE" w14:paraId="1FABDEAB" w14:textId="77777777" w:rsidTr="000F2BA4">
                      <w:trPr>
                        <w:trHeight w:hRule="exact" w:val="288"/>
                      </w:trPr>
                      <w:tc>
                        <w:tcPr>
                          <w:tcW w:w="969" w:type="dxa"/>
                          <w:gridSpan w:val="2"/>
                          <w:tcBorders>
                            <w:top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2362E4B5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 w:rsidRPr="007169CE">
                            <w:rPr>
                              <w:rFonts w:ascii="ISOCPEUR" w:hAnsi="ISOCPEUR"/>
                              <w:spacing w:val="-10"/>
                            </w:rPr>
                            <w:t>Разраб.</w:t>
                          </w:r>
                        </w:p>
                      </w:tc>
                      <w:tc>
                        <w:tcPr>
                          <w:tcW w:w="1313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  <w:vAlign w:val="center"/>
                        </w:tcPr>
                        <w:p w14:paraId="23ECC02F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  <w:w w:val="80"/>
                            </w:rPr>
                          </w:pPr>
                          <w:r>
                            <w:rPr>
                              <w:rFonts w:ascii="ISOCPEUR" w:hAnsi="ISOCPEUR"/>
                              <w:spacing w:val="-10"/>
                            </w:rPr>
                            <w:t>Хузятов А.Ш.</w:t>
                          </w:r>
                        </w:p>
                      </w:tc>
                      <w:tc>
                        <w:tcPr>
                          <w:tcW w:w="857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4C95890A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sz="12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1FB726CB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4001" w:type="dxa"/>
                          <w:vMerge w:val="restart"/>
                          <w:tcBorders>
                            <w:top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057EB46" w14:textId="77777777" w:rsidR="002A6683" w:rsidRPr="00481DBD" w:rsidRDefault="002A6683" w:rsidP="00A07C0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ISOCPEUR" w:hAnsi="ISOCPEUR" w:cs="ISOCPEUR"/>
                              <w:color w:val="000000"/>
                              <w:sz w:val="22"/>
                            </w:rPr>
                          </w:pPr>
                          <w:r w:rsidRPr="00481DBD">
                            <w:rPr>
                              <w:rFonts w:ascii="ISOCPEUR" w:hAnsi="ISOCPEUR" w:cs="ISOCPEUR"/>
                              <w:color w:val="000000"/>
                              <w:sz w:val="22"/>
                            </w:rPr>
                            <w:t>Щиты типа ГРЩ1-21631, ГРЩ2-21631</w:t>
                          </w:r>
                        </w:p>
                        <w:p w14:paraId="57E9B8BD" w14:textId="77777777" w:rsidR="002A6683" w:rsidRPr="00481DBD" w:rsidRDefault="002A6683" w:rsidP="00A07C0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ISOCPEUR" w:hAnsi="ISOCPEUR" w:cs="ISOCPEUR"/>
                              <w:color w:val="000000"/>
                              <w:sz w:val="22"/>
                            </w:rPr>
                          </w:pPr>
                        </w:p>
                        <w:p w14:paraId="3C612279" w14:textId="77777777" w:rsidR="002A6683" w:rsidRPr="007169CE" w:rsidRDefault="002A6683" w:rsidP="00A07C02">
                          <w:pPr>
                            <w:autoSpaceDE w:val="0"/>
                            <w:autoSpaceDN w:val="0"/>
                            <w:adjustRightInd w:val="0"/>
                            <w:jc w:val="center"/>
                            <w:rPr>
                              <w:rFonts w:ascii="ISOCPEUR" w:hAnsi="ISOCPEUR" w:cs="ISOCPEUR"/>
                              <w:color w:val="000000"/>
                              <w:spacing w:val="-4"/>
                              <w:szCs w:val="22"/>
                            </w:rPr>
                          </w:pPr>
                          <w:r w:rsidRPr="00621362">
                            <w:rPr>
                              <w:rFonts w:ascii="ISOCPEUR" w:hAnsi="ISOCPEUR" w:cs="ISOCPEUR"/>
                              <w:color w:val="000000"/>
                              <w:sz w:val="22"/>
                            </w:rPr>
                            <w:t>Технические условия</w:t>
                          </w:r>
                        </w:p>
                      </w:tc>
                      <w:tc>
                        <w:tcPr>
                          <w:tcW w:w="858" w:type="dxa"/>
                          <w:gridSpan w:val="3"/>
                          <w:tcBorders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75744070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Лит</w:t>
                          </w:r>
                          <w:r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.</w:t>
                          </w:r>
                        </w:p>
                      </w:tc>
                      <w:tc>
                        <w:tcPr>
                          <w:tcW w:w="858" w:type="dxa"/>
                          <w:tcBorders>
                            <w:left w:val="single" w:sz="12" w:space="0" w:color="auto"/>
                            <w:bottom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07D909A5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Лист</w:t>
                          </w:r>
                        </w:p>
                      </w:tc>
                      <w:tc>
                        <w:tcPr>
                          <w:tcW w:w="1143" w:type="dxa"/>
                          <w:tcBorders>
                            <w:left w:val="single" w:sz="12" w:space="0" w:color="auto"/>
                            <w:bottom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2C53A348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</w:pPr>
                          <w:r w:rsidRPr="007169CE">
                            <w:rPr>
                              <w:rFonts w:ascii="ISOCPEUR" w:hAnsi="ISOCPEUR" w:cs="Arial"/>
                              <w:spacing w:val="-10"/>
                              <w:szCs w:val="22"/>
                            </w:rPr>
                            <w:t>Листов</w:t>
                          </w:r>
                        </w:p>
                      </w:tc>
                    </w:tr>
                    <w:tr w:rsidR="002A6683" w:rsidRPr="007169CE" w14:paraId="3FE59808" w14:textId="77777777" w:rsidTr="000F2BA4">
                      <w:trPr>
                        <w:trHeight w:hRule="exact" w:val="288"/>
                      </w:trPr>
                      <w:tc>
                        <w:tcPr>
                          <w:tcW w:w="969" w:type="dxa"/>
                          <w:gridSpan w:val="2"/>
                          <w:tcBorders>
                            <w:top w:val="single" w:sz="6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1F8A13F9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 w:rsidRPr="007169CE">
                            <w:rPr>
                              <w:rFonts w:ascii="ISOCPEUR" w:hAnsi="ISOCPEUR"/>
                              <w:spacing w:val="-10"/>
                            </w:rPr>
                            <w:t>Пров.</w:t>
                          </w:r>
                        </w:p>
                      </w:tc>
                      <w:tc>
                        <w:tcPr>
                          <w:tcW w:w="1313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0F2D06BC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 w:rsidRPr="007169CE">
                            <w:rPr>
                              <w:rFonts w:ascii="ISOCPEUR" w:hAnsi="ISOCPEUR"/>
                              <w:spacing w:val="-10"/>
                            </w:rPr>
                            <w:t>Закиров М.В.</w:t>
                          </w:r>
                        </w:p>
                      </w:tc>
                      <w:tc>
                        <w:tcPr>
                          <w:tcW w:w="857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4D681484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2CE7EAF7" w14:textId="77777777" w:rsidR="002A6683" w:rsidRPr="007169CE" w:rsidRDefault="002A6683" w:rsidP="00A07C02">
                          <w:pPr>
                            <w:pStyle w:val="a5"/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4001" w:type="dxa"/>
                          <w:vMerge/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82DC57E" w14:textId="77777777" w:rsidR="002A6683" w:rsidRPr="007169CE" w:rsidRDefault="002A6683" w:rsidP="00A07C02">
                          <w:pPr>
                            <w:pStyle w:val="aff0"/>
                            <w:spacing w:after="0"/>
                            <w:jc w:val="center"/>
                            <w:rPr>
                              <w:rFonts w:ascii="ISOCPEUR" w:hAnsi="ISOCPEUR" w:cs="Arial"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EFE62B7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01DEE8F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6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755A2F8" w14:textId="77777777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858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B59AE5A" w14:textId="577FBB10" w:rsidR="002A6683" w:rsidRPr="007169CE" w:rsidRDefault="002A6683" w:rsidP="00A07C02">
                          <w:pPr>
                            <w:jc w:val="center"/>
                            <w:rPr>
                              <w:rFonts w:ascii="ISOCPEUR" w:hAnsi="ISOCPEUR"/>
                              <w:sz w:val="24"/>
                              <w:szCs w:val="24"/>
                            </w:rPr>
                          </w:pPr>
                          <w:r w:rsidRPr="007169CE">
                            <w:rPr>
                              <w:rFonts w:ascii="ISOCPEUR" w:hAnsi="ISOCPEUR"/>
                              <w:spacing w:val="-10"/>
                              <w:szCs w:val="22"/>
                            </w:rPr>
                            <w:fldChar w:fldCharType="begin"/>
                          </w:r>
                          <w:r w:rsidRPr="007169CE">
                            <w:rPr>
                              <w:rFonts w:ascii="ISOCPEUR" w:hAnsi="ISOCPEUR"/>
                              <w:spacing w:val="-10"/>
                              <w:szCs w:val="22"/>
                            </w:rPr>
                            <w:instrText xml:space="preserve"> PAGE   \* MERGEFORMAT </w:instrText>
                          </w:r>
                          <w:r w:rsidRPr="007169CE">
                            <w:rPr>
                              <w:rFonts w:ascii="ISOCPEUR" w:hAnsi="ISOCPEUR"/>
                              <w:spacing w:val="-10"/>
                              <w:szCs w:val="22"/>
                            </w:rPr>
                            <w:fldChar w:fldCharType="separate"/>
                          </w:r>
                          <w:r w:rsidR="00AB2C8B">
                            <w:rPr>
                              <w:rFonts w:ascii="ISOCPEUR" w:hAnsi="ISOCPEUR"/>
                              <w:noProof/>
                              <w:spacing w:val="-10"/>
                              <w:szCs w:val="22"/>
                            </w:rPr>
                            <w:t>1</w:t>
                          </w:r>
                          <w:r w:rsidRPr="007169CE">
                            <w:rPr>
                              <w:rFonts w:ascii="ISOCPEUR" w:hAnsi="ISOCPEUR"/>
                              <w:spacing w:val="-10"/>
                              <w:szCs w:val="22"/>
                            </w:rPr>
                            <w:fldChar w:fldCharType="end"/>
                          </w:r>
                        </w:p>
                      </w:tc>
                      <w:tc>
                        <w:tcPr>
                          <w:tcW w:w="1143" w:type="dxa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3A829D9E" w14:textId="3A903540" w:rsidR="002A6683" w:rsidRPr="007169CE" w:rsidRDefault="002A6683" w:rsidP="00A07C02">
                          <w:pPr>
                            <w:pStyle w:val="a5"/>
                            <w:jc w:val="center"/>
                            <w:rPr>
                              <w:rFonts w:ascii="ISOCPEUR" w:hAnsi="ISOCPEUR" w:cs="Arial"/>
                              <w:spacing w:val="-10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ISOCPEUR" w:hAnsi="ISOCPEUR"/>
                              <w:noProof/>
                              <w:spacing w:val="-10"/>
                              <w:szCs w:val="22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ascii="ISOCPEUR" w:hAnsi="ISOCPEUR"/>
                              <w:noProof/>
                              <w:spacing w:val="-10"/>
                              <w:szCs w:val="22"/>
                              <w:lang w:val="en-US"/>
                            </w:rPr>
                            <w:instrText xml:space="preserve"> NUMPAGES   \* MERGEFORMAT </w:instrText>
                          </w:r>
                          <w:r>
                            <w:rPr>
                              <w:rFonts w:ascii="ISOCPEUR" w:hAnsi="ISOCPEUR"/>
                              <w:noProof/>
                              <w:spacing w:val="-10"/>
                              <w:szCs w:val="22"/>
                              <w:lang w:val="en-US"/>
                            </w:rPr>
                            <w:fldChar w:fldCharType="separate"/>
                          </w:r>
                          <w:r w:rsidR="00AB2C8B">
                            <w:rPr>
                              <w:rFonts w:ascii="ISOCPEUR" w:hAnsi="ISOCPEUR"/>
                              <w:noProof/>
                              <w:spacing w:val="-10"/>
                              <w:szCs w:val="22"/>
                              <w:lang w:val="en-US"/>
                            </w:rPr>
                            <w:t>3</w:t>
                          </w:r>
                          <w:r>
                            <w:rPr>
                              <w:rFonts w:ascii="ISOCPEUR" w:hAnsi="ISOCPEUR"/>
                              <w:noProof/>
                              <w:spacing w:val="-10"/>
                              <w:szCs w:val="22"/>
                              <w:lang w:val="en-US"/>
                            </w:rPr>
                            <w:fldChar w:fldCharType="end"/>
                          </w:r>
                        </w:p>
                      </w:tc>
                    </w:tr>
                    <w:tr w:rsidR="002A6683" w:rsidRPr="007169CE" w14:paraId="51261569" w14:textId="77777777" w:rsidTr="000F2BA4">
                      <w:trPr>
                        <w:cantSplit/>
                        <w:trHeight w:hRule="exact" w:val="288"/>
                      </w:trPr>
                      <w:tc>
                        <w:tcPr>
                          <w:tcW w:w="969" w:type="dxa"/>
                          <w:gridSpan w:val="2"/>
                          <w:tcBorders>
                            <w:top w:val="single" w:sz="6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66063861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1313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17ADDA66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857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03A049E2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373F19E0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4001" w:type="dxa"/>
                          <w:vMerge/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0AD077C0" w14:textId="77777777" w:rsidR="002A6683" w:rsidRPr="007169CE" w:rsidRDefault="002A6683" w:rsidP="00A07C02">
                          <w:pPr>
                            <w:pStyle w:val="aff0"/>
                            <w:spacing w:before="0" w:after="0"/>
                            <w:jc w:val="center"/>
                            <w:rPr>
                              <w:rFonts w:ascii="ISOCPEUR" w:hAnsi="ISOCPEUR" w:cs="Arial"/>
                              <w:sz w:val="24"/>
                              <w:szCs w:val="24"/>
                            </w:rPr>
                          </w:pPr>
                        </w:p>
                      </w:tc>
                      <w:tc>
                        <w:tcPr>
                          <w:tcW w:w="2860" w:type="dxa"/>
                          <w:gridSpan w:val="5"/>
                          <w:vMerge w:val="restart"/>
                          <w:tcBorders>
                            <w:top w:val="single" w:sz="12" w:space="0" w:color="auto"/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7A8EBE43" w14:textId="77777777" w:rsidR="002A6683" w:rsidRPr="007169CE" w:rsidRDefault="002A6683" w:rsidP="00A07C02">
                          <w:pPr>
                            <w:pStyle w:val="a5"/>
                            <w:spacing w:line="220" w:lineRule="exact"/>
                            <w:jc w:val="center"/>
                            <w:rPr>
                              <w:rFonts w:ascii="ISOCPEUR" w:hAnsi="ISOCPEUR" w:cs="Arial"/>
                            </w:rPr>
                          </w:pPr>
                          <w:r w:rsidRPr="00985922">
                            <w:rPr>
                              <w:rFonts w:ascii="ISOCPEUR" w:hAnsi="ISOCPEUR"/>
                              <w:iCs/>
                              <w:sz w:val="22"/>
                              <w:szCs w:val="22"/>
                            </w:rPr>
                            <w:t>ОАО "Зеленодольское предприятие ЭРА"</w:t>
                          </w:r>
                        </w:p>
                      </w:tc>
                    </w:tr>
                    <w:tr w:rsidR="002A6683" w:rsidRPr="007169CE" w14:paraId="58A555CF" w14:textId="77777777" w:rsidTr="000F2BA4">
                      <w:trPr>
                        <w:cantSplit/>
                        <w:trHeight w:hRule="exact" w:val="288"/>
                      </w:trPr>
                      <w:tc>
                        <w:tcPr>
                          <w:tcW w:w="969" w:type="dxa"/>
                          <w:gridSpan w:val="2"/>
                          <w:tcBorders>
                            <w:top w:val="single" w:sz="6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3D104DC3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 w:rsidRPr="007169CE">
                            <w:rPr>
                              <w:rFonts w:ascii="ISOCPEUR" w:hAnsi="ISOCPEUR"/>
                              <w:spacing w:val="-10"/>
                            </w:rPr>
                            <w:t>Н.контр.</w:t>
                          </w:r>
                        </w:p>
                      </w:tc>
                      <w:tc>
                        <w:tcPr>
                          <w:tcW w:w="1313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35840BE8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 w:rsidRPr="007169CE">
                            <w:rPr>
                              <w:rFonts w:ascii="ISOCPEUR" w:hAnsi="ISOCPEUR"/>
                              <w:spacing w:val="-10"/>
                            </w:rPr>
                            <w:t>Закиров М.В.</w:t>
                          </w:r>
                        </w:p>
                      </w:tc>
                      <w:tc>
                        <w:tcPr>
                          <w:tcW w:w="857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25C9837F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sz="6" w:space="0" w:color="auto"/>
                            <w:left w:val="single" w:sz="12" w:space="0" w:color="auto"/>
                            <w:bottom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3EC66C2A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4001" w:type="dxa"/>
                          <w:vMerge/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5D30569B" w14:textId="77777777" w:rsidR="002A6683" w:rsidRPr="007169CE" w:rsidRDefault="002A6683" w:rsidP="00A07C02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ascii="ISOCPEUR" w:hAnsi="ISOCPEUR" w:cs="Arial"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2860" w:type="dxa"/>
                          <w:gridSpan w:val="5"/>
                          <w:vMerge/>
                          <w:tcBorders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22775FDD" w14:textId="77777777" w:rsidR="002A6683" w:rsidRPr="007169CE" w:rsidRDefault="002A6683" w:rsidP="00A07C02">
                          <w:pPr>
                            <w:pStyle w:val="a5"/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</w:tr>
                    <w:tr w:rsidR="002A6683" w:rsidRPr="007169CE" w14:paraId="5C03C366" w14:textId="77777777" w:rsidTr="000F2BA4">
                      <w:trPr>
                        <w:cantSplit/>
                        <w:trHeight w:hRule="exact" w:val="288"/>
                      </w:trPr>
                      <w:tc>
                        <w:tcPr>
                          <w:tcW w:w="969" w:type="dxa"/>
                          <w:gridSpan w:val="2"/>
                          <w:tcBorders>
                            <w:top w:val="single" w:sz="6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59D9CCB3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 w:rsidRPr="007169CE">
                            <w:rPr>
                              <w:rFonts w:ascii="ISOCPEUR" w:hAnsi="ISOCPEUR"/>
                              <w:spacing w:val="-10"/>
                            </w:rPr>
                            <w:t>Утв.</w:t>
                          </w:r>
                        </w:p>
                      </w:tc>
                      <w:tc>
                        <w:tcPr>
                          <w:tcW w:w="1313" w:type="dxa"/>
                          <w:tcBorders>
                            <w:top w:val="single" w:sz="6" w:space="0" w:color="auto"/>
                            <w:left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138EDB74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  <w:r>
                            <w:rPr>
                              <w:rFonts w:ascii="ISOCPEUR" w:hAnsi="ISOCPEUR"/>
                              <w:spacing w:val="-10"/>
                            </w:rPr>
                            <w:t>Бабушкин И.Ю.</w:t>
                          </w:r>
                        </w:p>
                      </w:tc>
                      <w:tc>
                        <w:tcPr>
                          <w:tcW w:w="857" w:type="dxa"/>
                          <w:tcBorders>
                            <w:top w:val="single" w:sz="6" w:space="0" w:color="auto"/>
                            <w:left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6A859E3F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</w:rPr>
                          </w:pPr>
                        </w:p>
                      </w:tc>
                      <w:tc>
                        <w:tcPr>
                          <w:tcW w:w="566" w:type="dxa"/>
                          <w:tcBorders>
                            <w:top w:val="single" w:sz="6" w:space="0" w:color="auto"/>
                            <w:left w:val="single" w:sz="12" w:space="0" w:color="auto"/>
                            <w:right w:val="single" w:sz="12" w:space="0" w:color="auto"/>
                          </w:tcBorders>
                          <w:noWrap/>
                          <w:tcMar>
                            <w:top w:w="0" w:type="dxa"/>
                            <w:left w:w="57" w:type="dxa"/>
                            <w:right w:w="0" w:type="dxa"/>
                          </w:tcMar>
                        </w:tcPr>
                        <w:p w14:paraId="2314BE11" w14:textId="77777777" w:rsidR="002A6683" w:rsidRPr="007169CE" w:rsidRDefault="002A6683" w:rsidP="00A07C02">
                          <w:pPr>
                            <w:rPr>
                              <w:rFonts w:ascii="ISOCPEUR" w:hAnsi="ISOCPEUR"/>
                              <w:spacing w:val="-10"/>
                            </w:rPr>
                          </w:pPr>
                        </w:p>
                      </w:tc>
                      <w:tc>
                        <w:tcPr>
                          <w:tcW w:w="4001" w:type="dxa"/>
                          <w:vMerge/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  <w:vAlign w:val="center"/>
                        </w:tcPr>
                        <w:p w14:paraId="6DCC4A38" w14:textId="77777777" w:rsidR="002A6683" w:rsidRPr="007169CE" w:rsidRDefault="002A6683" w:rsidP="00A07C02">
                          <w:pPr>
                            <w:pStyle w:val="a5"/>
                            <w:spacing w:line="192" w:lineRule="auto"/>
                            <w:jc w:val="center"/>
                            <w:rPr>
                              <w:rFonts w:ascii="ISOCPEUR" w:hAnsi="ISOCPEUR" w:cs="Arial"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2860" w:type="dxa"/>
                          <w:gridSpan w:val="5"/>
                          <w:vMerge/>
                          <w:tcBorders>
                            <w:left w:val="single" w:sz="12" w:space="0" w:color="auto"/>
                          </w:tcBorders>
                          <w:noWrap/>
                          <w:tcMar>
                            <w:top w:w="0" w:type="dxa"/>
                            <w:left w:w="0" w:type="dxa"/>
                            <w:right w:w="0" w:type="dxa"/>
                          </w:tcMar>
                        </w:tcPr>
                        <w:p w14:paraId="51484173" w14:textId="77777777" w:rsidR="002A6683" w:rsidRPr="007169CE" w:rsidRDefault="002A6683" w:rsidP="00A07C02">
                          <w:pPr>
                            <w:pStyle w:val="a5"/>
                            <w:rPr>
                              <w:rFonts w:ascii="ISOCPEUR" w:hAnsi="ISOCPEUR" w:cs="Arial"/>
                            </w:rPr>
                          </w:pPr>
                        </w:p>
                      </w:tc>
                    </w:tr>
                  </w:tbl>
                  <w:p w14:paraId="176C0C1B" w14:textId="77777777" w:rsidR="002A6683" w:rsidRPr="007169CE" w:rsidRDefault="002A6683" w:rsidP="00A577B8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5BAB8103" wp14:editId="5D814820">
              <wp:simplePos x="0" y="0"/>
              <wp:positionH relativeFrom="page">
                <wp:posOffset>3060700</wp:posOffset>
              </wp:positionH>
              <wp:positionV relativeFrom="page">
                <wp:posOffset>10916285</wp:posOffset>
              </wp:positionV>
              <wp:extent cx="4319905" cy="288290"/>
              <wp:effectExtent l="0" t="0" r="4445" b="0"/>
              <wp:wrapNone/>
              <wp:docPr id="54" name="Text Box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9905" cy="28829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tbl>
                          <w:tblPr>
                            <w:tblW w:w="6804" w:type="dxa"/>
                            <w:jc w:val="center"/>
                            <w:tblLayout w:type="fixed"/>
                            <w:tblCellMar>
                              <w:left w:w="57" w:type="dxa"/>
                              <w:right w:w="57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6804"/>
                          </w:tblGrid>
                          <w:tr w:rsidR="002A6683" w:rsidRPr="00111827" w14:paraId="7BB32657" w14:textId="77777777" w:rsidTr="004131F1">
                            <w:trPr>
                              <w:trHeight w:hRule="exact" w:val="454"/>
                              <w:jc w:val="center"/>
                            </w:trPr>
                            <w:tc>
                              <w:tcPr>
                                <w:tcW w:w="6816" w:type="dxa"/>
                                <w:vAlign w:val="center"/>
                              </w:tcPr>
                              <w:p w14:paraId="08CB561C" w14:textId="77777777" w:rsidR="002A6683" w:rsidRPr="00A74435" w:rsidRDefault="002A6683" w:rsidP="004131F1">
                                <w:pPr>
                                  <w:autoSpaceDE w:val="0"/>
                                  <w:autoSpaceDN w:val="0"/>
                                  <w:adjustRightInd w:val="0"/>
                                  <w:ind w:left="390"/>
                                  <w:rPr>
                                    <w:rFonts w:ascii="ISOCPEUR" w:hAnsi="ISOCPEUR" w:cs="ISOCPEUR"/>
                                    <w:i/>
                                    <w:color w:val="000000"/>
                                    <w:spacing w:val="-8"/>
                                    <w:sz w:val="32"/>
                                    <w:szCs w:val="32"/>
                                  </w:rPr>
                                </w:pPr>
                                <w:r w:rsidRPr="00407D80">
                                  <w:rPr>
                                    <w:rFonts w:ascii="ISOCPEUR" w:hAnsi="ISOCPEUR" w:cs="ISOCPEUR"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Представитель </w:t>
                                </w:r>
                                <w:r>
                                  <w:rPr>
                                    <w:rFonts w:ascii="ISOCPEUR" w:hAnsi="ISOCPEUR" w:cs="ISOCPEUR"/>
                                    <w:color w:val="000000"/>
                                    <w:sz w:val="22"/>
                                    <w:szCs w:val="22"/>
                                  </w:rPr>
                                  <w:t>490</w:t>
                                </w:r>
                                <w:r w:rsidRPr="00407D80">
                                  <w:rPr>
                                    <w:rFonts w:ascii="ISOCPEUR" w:hAnsi="ISOCPEUR" w:cs="ISOCPEUR"/>
                                    <w:color w:val="000000"/>
                                    <w:sz w:val="22"/>
                                    <w:szCs w:val="22"/>
                                  </w:rPr>
                                  <w:t xml:space="preserve"> ВП МО РФ</w:t>
                                </w:r>
                                <w:r>
                                  <w:rPr>
                                    <w:rFonts w:ascii="ISOCPEUR" w:hAnsi="ISOCPEUR" w:cs="ISOCPEUR"/>
                                    <w:color w:val="000000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</w:tc>
                          </w:tr>
                        </w:tbl>
                        <w:p w14:paraId="22D2E453" w14:textId="77777777" w:rsidR="002A6683" w:rsidRDefault="002A6683" w:rsidP="00A577B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AB8103" id="Text Box 92" o:spid="_x0000_s1037" type="#_x0000_t202" style="position:absolute;margin-left:241pt;margin-top:859.55pt;width:340.15pt;height:22.7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" filled="f" strokeweight="2pt">
              <v:textbox inset="0,0,0,0">
                <w:txbxContent>
                  <w:tbl>
                    <w:tblPr>
                      <w:tblW w:w="6804" w:type="dxa"/>
                      <w:jc w:val="center"/>
                      <w:tblLayout w:type="fixed"/>
                      <w:tblCellMar>
                        <w:left w:w="57" w:type="dxa"/>
                        <w:right w:w="57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804"/>
                    </w:tblGrid>
                    <w:tr w:rsidR="002A6683" w:rsidRPr="00111827" w14:paraId="7BB32657" w14:textId="77777777" w:rsidTr="004131F1">
                      <w:trPr>
                        <w:trHeight w:hRule="exact" w:val="454"/>
                        <w:jc w:val="center"/>
                      </w:trPr>
                      <w:tc>
                        <w:tcPr>
                          <w:tcW w:w="6816" w:type="dxa"/>
                          <w:vAlign w:val="center"/>
                        </w:tcPr>
                        <w:p w14:paraId="08CB561C" w14:textId="77777777" w:rsidR="002A6683" w:rsidRPr="00A74435" w:rsidRDefault="002A6683" w:rsidP="004131F1">
                          <w:pPr>
                            <w:autoSpaceDE w:val="0"/>
                            <w:autoSpaceDN w:val="0"/>
                            <w:adjustRightInd w:val="0"/>
                            <w:ind w:left="390"/>
                            <w:rPr>
                              <w:rFonts w:ascii="ISOCPEUR" w:hAnsi="ISOCPEUR" w:cs="ISOCPEUR"/>
                              <w:i/>
                              <w:color w:val="000000"/>
                              <w:spacing w:val="-8"/>
                              <w:sz w:val="32"/>
                              <w:szCs w:val="32"/>
                            </w:rPr>
                          </w:pPr>
                          <w:r w:rsidRPr="00407D80">
                            <w:rPr>
                              <w:rFonts w:ascii="ISOCPEUR" w:hAnsi="ISOCPEUR" w:cs="ISOCPEUR"/>
                              <w:color w:val="000000"/>
                              <w:sz w:val="22"/>
                              <w:szCs w:val="22"/>
                            </w:rPr>
                            <w:t xml:space="preserve">Представитель </w:t>
                          </w:r>
                          <w:r>
                            <w:rPr>
                              <w:rFonts w:ascii="ISOCPEUR" w:hAnsi="ISOCPEUR" w:cs="ISOCPEUR"/>
                              <w:color w:val="000000"/>
                              <w:sz w:val="22"/>
                              <w:szCs w:val="22"/>
                            </w:rPr>
                            <w:t>490</w:t>
                          </w:r>
                          <w:r w:rsidRPr="00407D80">
                            <w:rPr>
                              <w:rFonts w:ascii="ISOCPEUR" w:hAnsi="ISOCPEUR" w:cs="ISOCPEUR"/>
                              <w:color w:val="000000"/>
                              <w:sz w:val="22"/>
                              <w:szCs w:val="22"/>
                            </w:rPr>
                            <w:t xml:space="preserve"> ВП МО РФ</w:t>
                          </w:r>
                          <w:r>
                            <w:rPr>
                              <w:rFonts w:ascii="ISOCPEUR" w:hAnsi="ISOCPEUR" w:cs="ISOCPEUR"/>
                              <w:color w:val="000000"/>
                              <w:sz w:val="22"/>
                              <w:szCs w:val="22"/>
                            </w:rPr>
                            <w:t>:</w:t>
                          </w:r>
                        </w:p>
                      </w:tc>
                    </w:tr>
                  </w:tbl>
                  <w:p w14:paraId="22D2E453" w14:textId="77777777" w:rsidR="002A6683" w:rsidRDefault="002A6683" w:rsidP="00A577B8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25EA12" w14:textId="77777777" w:rsidR="001B5A64" w:rsidRDefault="001B5A64">
      <w:r>
        <w:separator/>
      </w:r>
    </w:p>
  </w:footnote>
  <w:footnote w:type="continuationSeparator" w:id="0">
    <w:p w14:paraId="3FEF4D6C" w14:textId="77777777" w:rsidR="001B5A64" w:rsidRDefault="001B5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7A30C" w14:textId="77777777" w:rsidR="002A6683" w:rsidRDefault="002A6683">
    <w:pPr>
      <w:pStyle w:val="a3"/>
      <w:rPr>
        <w:rFonts w:ascii="Arial" w:hAnsi="Arial" w:cs="Arial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129D2409" wp14:editId="317C308E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7382510" cy="10688320"/>
              <wp:effectExtent l="0" t="0" r="8890" b="0"/>
              <wp:wrapNone/>
              <wp:docPr id="6" name="Группа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82510" cy="10688320"/>
                        <a:chOff x="0" y="0"/>
                        <a:chExt cx="7380969" cy="10689738"/>
                      </a:xfrm>
                    </wpg:grpSpPr>
                    <wps:wsp>
                      <wps:cNvPr id="8" name="Надпись 56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00" cy="108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B8CD04" w14:textId="77777777" w:rsidR="002A6683" w:rsidRPr="004F0DA3" w:rsidRDefault="002A6683" w:rsidP="00D53613">
                            <w:pPr>
                              <w:rPr>
                                <w:color w:val="FFFFFF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78"/>
                      <wps:cNvSpPr>
                        <a:spLocks noChangeArrowheads="1"/>
                      </wps:cNvSpPr>
                      <wps:spPr bwMode="auto">
                        <a:xfrm>
                          <a:off x="720969" y="181708"/>
                          <a:ext cx="6660000" cy="10332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Text Box 106"/>
                      <wps:cNvSpPr txBox="1">
                        <a:spLocks noChangeArrowheads="1"/>
                      </wps:cNvSpPr>
                      <wps:spPr bwMode="auto">
                        <a:xfrm>
                          <a:off x="5580185" y="10509738"/>
                          <a:ext cx="1800000" cy="180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C13EF6" w14:textId="545CA6B8" w:rsidR="002A6683" w:rsidRPr="00EB43B2" w:rsidRDefault="002A6683" w:rsidP="00D9252E">
                            <w:pPr>
                              <w:autoSpaceDE w:val="0"/>
                              <w:autoSpaceDN w:val="0"/>
                              <w:adjustRightInd w:val="0"/>
                              <w:ind w:firstLine="720"/>
                              <w:rPr>
                                <w:rFonts w:ascii="ISOCPEUR" w:hAnsi="ISOCPEUR" w:cs="ISOCPEUR"/>
                                <w:color w:val="000000"/>
                              </w:rPr>
                            </w:pPr>
                            <w:r w:rsidRPr="00EB43B2">
                              <w:rPr>
                                <w:rFonts w:ascii="ISOCPEUR" w:hAnsi="ISOCPEUR" w:cs="ISOCPEUR"/>
                                <w:color w:val="000000"/>
                              </w:rPr>
                              <w:t xml:space="preserve">Формат </w:t>
                            </w:r>
                            <w:r w:rsidRPr="00EB43B2">
                              <w:rPr>
                                <w:rFonts w:ascii="ISOCPEUR" w:hAnsi="ISOCPEUR" w:cs="ISOCPEUR"/>
                                <w:color w:val="000000"/>
                              </w:rPr>
                              <w:fldChar w:fldCharType="begin"/>
                            </w:r>
                            <w:r w:rsidRPr="00EB43B2">
                              <w:rPr>
                                <w:rFonts w:ascii="ISOCPEUR" w:hAnsi="ISOCPEUR" w:cs="ISOCPEUR"/>
                                <w:color w:val="000000"/>
                              </w:rPr>
                              <w:instrText xml:space="preserve"> DOCPROPERTY  Category  \* MERGEFORMAT </w:instrText>
                            </w:r>
                            <w:r w:rsidRPr="00EB43B2">
                              <w:rPr>
                                <w:rFonts w:ascii="ISOCPEUR" w:hAnsi="ISOCPEUR" w:cs="ISOCPEUR"/>
                                <w:color w:val="000000"/>
                              </w:rPr>
                              <w:fldChar w:fldCharType="end"/>
                            </w:r>
                            <w:r w:rsidRPr="00EB43B2">
                              <w:rPr>
                                <w:rFonts w:ascii="ISOCPEUR" w:hAnsi="ISOCPEUR" w:cs="ISOCPEUR"/>
                                <w:color w:val="000000"/>
                              </w:rPr>
                              <w:t>А4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1" name="Rectangle 606"/>
                      <wps:cNvSpPr>
                        <a:spLocks noChangeArrowheads="1"/>
                      </wps:cNvSpPr>
                      <wps:spPr bwMode="auto">
                        <a:xfrm>
                          <a:off x="720969" y="9970477"/>
                          <a:ext cx="6660000" cy="54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10490" w:type="dxa"/>
                              <w:tblBorders>
                                <w:top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73"/>
                              <w:gridCol w:w="573"/>
                              <w:gridCol w:w="575"/>
                              <w:gridCol w:w="575"/>
                              <w:gridCol w:w="861"/>
                              <w:gridCol w:w="575"/>
                              <w:gridCol w:w="6178"/>
                              <w:gridCol w:w="580"/>
                            </w:tblGrid>
                            <w:tr w:rsidR="002A6683" w:rsidRPr="0046359D" w14:paraId="761F1516" w14:textId="77777777" w:rsidTr="00EB43B2">
                              <w:trPr>
                                <w:trHeight w:hRule="exact" w:val="280"/>
                              </w:trPr>
                              <w:tc>
                                <w:tcPr>
                                  <w:tcW w:w="568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2F79E1CA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1D7BE79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CB31BB8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7E3B541B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45169029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top w:val="nil"/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0DA55495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17" w:type="dxa"/>
                                  <w:vMerge w:val="restart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1AAA89E2" w14:textId="22886D32" w:rsidR="002A6683" w:rsidRPr="000359A1" w:rsidRDefault="00680544" w:rsidP="00CD1816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ISOCPEUR" w:hAnsi="ISOCPEUR" w:cs="Arial"/>
                                      <w:sz w:val="32"/>
                                      <w:szCs w:val="32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ISOCPEUR" w:hAnsi="ISOCPEUR" w:cs="Arial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74" w:type="dxa"/>
                                  <w:vMerge w:val="restart"/>
                                  <w:tcBorders>
                                    <w:top w:val="nil"/>
                                  </w:tcBorders>
                                  <w:vAlign w:val="center"/>
                                </w:tcPr>
                                <w:p w14:paraId="1B786DF5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  <w:szCs w:val="22"/>
                                    </w:rPr>
                                  </w:pPr>
                                  <w:r w:rsidRPr="00D118E7">
                                    <w:rPr>
                                      <w:rFonts w:ascii="ISOCPEUR" w:hAnsi="ISOCPEUR" w:cs="Arial"/>
                                      <w:szCs w:val="22"/>
                                    </w:rPr>
                                    <w:t>Лист</w:t>
                                  </w:r>
                                </w:p>
                              </w:tc>
                            </w:tr>
                            <w:tr w:rsidR="002A6683" w:rsidRPr="0046359D" w14:paraId="20B17062" w14:textId="77777777" w:rsidTr="00EB43B2">
                              <w:trPr>
                                <w:trHeight w:hRule="exact" w:val="120"/>
                              </w:trPr>
                              <w:tc>
                                <w:tcPr>
                                  <w:tcW w:w="568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2178D8F7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34284BD4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08F1E487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42D8C0B8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10663D18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vMerge w:val="restart"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3D428AED" w14:textId="77777777" w:rsidR="002A6683" w:rsidRPr="00D53613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17" w:type="dxa"/>
                                  <w:vMerge/>
                                  <w:vAlign w:val="center"/>
                                </w:tcPr>
                                <w:p w14:paraId="3CD86B55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spacing w:val="2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  <w:vMerge/>
                                  <w:vAlign w:val="center"/>
                                </w:tcPr>
                                <w:p w14:paraId="559A6F6C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  <w:tr w:rsidR="002A6683" w:rsidRPr="0046359D" w14:paraId="272206CB" w14:textId="77777777" w:rsidTr="00EB43B2">
                              <w:trPr>
                                <w:trHeight w:hRule="exact" w:val="165"/>
                              </w:trPr>
                              <w:tc>
                                <w:tcPr>
                                  <w:tcW w:w="568" w:type="dxa"/>
                                  <w:vMerge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52311387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8" w:type="dxa"/>
                                  <w:vMerge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3FC6F729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4F04C6EC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05501C36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3" w:type="dxa"/>
                                  <w:vMerge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6D56FA3D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9" w:type="dxa"/>
                                  <w:vMerge/>
                                  <w:tcBorders>
                                    <w:top w:val="single" w:sz="4" w:space="0" w:color="auto"/>
                                  </w:tcBorders>
                                  <w:vAlign w:val="center"/>
                                </w:tcPr>
                                <w:p w14:paraId="3CCADFF6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cs="Arial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17" w:type="dxa"/>
                                  <w:vMerge/>
                                  <w:vAlign w:val="center"/>
                                </w:tcPr>
                                <w:p w14:paraId="4DFEA620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spacing w:val="2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  <w:vMerge w:val="restart"/>
                                  <w:tcBorders>
                                    <w:bottom w:val="single" w:sz="4" w:space="0" w:color="auto"/>
                                  </w:tcBorders>
                                  <w:vAlign w:val="center"/>
                                </w:tcPr>
                                <w:p w14:paraId="3D37F796" w14:textId="1E4C438D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ISOCPEUR" w:hAnsi="ISOCPEUR" w:cs="Arial"/>
                                      <w:szCs w:val="22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Fonts w:ascii="ISOCPEUR" w:hAnsi="ISOCPEUR" w:cs="Arial"/>
                                      <w:szCs w:val="22"/>
                                    </w:rPr>
                                    <w:instrText xml:space="preserve"> PAGE   \* MERGEFORMAT </w:instrText>
                                  </w:r>
                                  <w:r>
                                    <w:rPr>
                                      <w:rFonts w:ascii="ISOCPEUR" w:hAnsi="ISOCPEUR" w:cs="Arial"/>
                                      <w:szCs w:val="22"/>
                                    </w:rPr>
                                    <w:fldChar w:fldCharType="separate"/>
                                  </w:r>
                                  <w:r w:rsidR="00AB2C8B">
                                    <w:rPr>
                                      <w:rFonts w:ascii="ISOCPEUR" w:hAnsi="ISOCPEUR" w:cs="Arial"/>
                                      <w:noProof/>
                                      <w:szCs w:val="22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ISOCPEUR" w:hAnsi="ISOCPEUR" w:cs="Arial"/>
                                      <w:szCs w:val="22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2A6683" w:rsidRPr="0046359D" w14:paraId="20603B0F" w14:textId="77777777" w:rsidTr="00EB43B2">
                              <w:trPr>
                                <w:trHeight w:hRule="exact" w:val="280"/>
                              </w:trPr>
                              <w:tc>
                                <w:tcPr>
                                  <w:tcW w:w="568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5F6B504B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  <w:r w:rsidRPr="00D118E7">
                                    <w:rPr>
                                      <w:rFonts w:ascii="ISOCPEUR" w:hAnsi="ISOCPEUR" w:cs="Arial"/>
                                    </w:rPr>
                                    <w:t>Изм.</w:t>
                                  </w:r>
                                </w:p>
                              </w:tc>
                              <w:tc>
                                <w:tcPr>
                                  <w:tcW w:w="568" w:type="dxa"/>
                                  <w:tcBorders>
                                    <w:bottom w:val="nil"/>
                                  </w:tcBorders>
                                  <w:tcFitText/>
                                  <w:vAlign w:val="center"/>
                                </w:tcPr>
                                <w:p w14:paraId="32F43014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  <w:spacing w:val="-6"/>
                                    </w:rPr>
                                  </w:pPr>
                                  <w:r w:rsidRPr="00E65724">
                                    <w:rPr>
                                      <w:rFonts w:ascii="ISOCPEUR" w:hAnsi="ISOCPEUR" w:cs="Arial"/>
                                      <w:w w:val="89"/>
                                    </w:rPr>
                                    <w:t>Кол.уч</w:t>
                                  </w:r>
                                  <w:r w:rsidRPr="00E65724">
                                    <w:rPr>
                                      <w:rFonts w:ascii="ISOCPEUR" w:hAnsi="ISOCPEUR" w:cs="Arial"/>
                                      <w:spacing w:val="15"/>
                                      <w:w w:val="89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5CE53925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  <w:r w:rsidRPr="00D118E7">
                                    <w:rPr>
                                      <w:rFonts w:ascii="ISOCPEUR" w:hAnsi="ISOCPEUR" w:cs="Arial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60CE1E06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  <w:r w:rsidRPr="00D118E7">
                                    <w:rPr>
                                      <w:rFonts w:ascii="ISOCPEUR" w:hAnsi="ISOCPEUR" w:cs="Arial"/>
                                    </w:rPr>
                                    <w:t>№док.</w:t>
                                  </w:r>
                                </w:p>
                              </w:tc>
                              <w:tc>
                                <w:tcPr>
                                  <w:tcW w:w="853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5E62C75C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  <w:r w:rsidRPr="00D118E7">
                                    <w:rPr>
                                      <w:rFonts w:ascii="ISOCPEUR" w:hAnsi="ISOCPEUR" w:cs="Arial"/>
                                    </w:rPr>
                                    <w:t>Подп.</w:t>
                                  </w:r>
                                </w:p>
                              </w:tc>
                              <w:tc>
                                <w:tcPr>
                                  <w:tcW w:w="569" w:type="dxa"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0E8705F1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  <w:r w:rsidRPr="00D118E7">
                                    <w:rPr>
                                      <w:rFonts w:ascii="ISOCPEUR" w:hAnsi="ISOCPEUR" w:cs="Arial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6117" w:type="dxa"/>
                                  <w:vMerge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6CFBA924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  <w:rPr>
                                      <w:spacing w:val="20"/>
                                      <w:sz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4" w:type="dxa"/>
                                  <w:vMerge/>
                                  <w:tcBorders>
                                    <w:bottom w:val="nil"/>
                                  </w:tcBorders>
                                  <w:vAlign w:val="center"/>
                                </w:tcPr>
                                <w:p w14:paraId="0D94CBEF" w14:textId="77777777" w:rsidR="002A6683" w:rsidRPr="00D118E7" w:rsidRDefault="002A6683" w:rsidP="00EB43B2">
                                  <w:pPr>
                                    <w:pStyle w:val="a5"/>
                                    <w:tabs>
                                      <w:tab w:val="clear" w:pos="4153"/>
                                      <w:tab w:val="clear" w:pos="8306"/>
                                    </w:tabs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26C680DF" w14:textId="77777777" w:rsidR="002A6683" w:rsidRDefault="002A6683" w:rsidP="00172E6F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12" name="Поле 2"/>
                      <wps:cNvSpPr txBox="1">
                        <a:spLocks noChangeArrowheads="1"/>
                      </wps:cNvSpPr>
                      <wps:spPr bwMode="auto">
                        <a:xfrm>
                          <a:off x="287215" y="7455877"/>
                          <a:ext cx="432000" cy="30600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681" w:type="dxa"/>
                              <w:tblBorders>
                                <w:insideH w:val="single" w:sz="12" w:space="0" w:color="auto"/>
                                <w:insideV w:val="single" w:sz="12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397"/>
                            </w:tblGrid>
                            <w:tr w:rsidR="002A6683" w14:paraId="374C0F95" w14:textId="77777777" w:rsidTr="005A4C72">
                              <w:trPr>
                                <w:cantSplit/>
                                <w:trHeight w:hRule="exact" w:val="1418"/>
                              </w:trPr>
                              <w:tc>
                                <w:tcPr>
                                  <w:tcW w:w="284" w:type="dxa"/>
                                  <w:noWrap/>
                                  <w:tcMar>
                                    <w:top w:w="0" w:type="dxa"/>
                                    <w:bottom w:w="0" w:type="dxa"/>
                                  </w:tcMar>
                                  <w:textDirection w:val="btLr"/>
                                  <w:vAlign w:val="bottom"/>
                                </w:tcPr>
                                <w:p w14:paraId="564F3DCC" w14:textId="77777777" w:rsidR="002A6683" w:rsidRPr="005D13ED" w:rsidRDefault="002A6683" w:rsidP="005A4C72">
                                  <w:pPr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  <w:r w:rsidRPr="005D13ED">
                                    <w:rPr>
                                      <w:rFonts w:ascii="ISOCPEUR" w:hAnsi="ISOCPEUR" w:cs="Arial"/>
                                    </w:rPr>
                                    <w:t>Взам. инв. №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noWrap/>
                                  <w:tcMar>
                                    <w:top w:w="0" w:type="dxa"/>
                                    <w:bottom w:w="0" w:type="dxa"/>
                                  </w:tcMar>
                                  <w:vAlign w:val="bottom"/>
                                </w:tcPr>
                                <w:p w14:paraId="3902B0F9" w14:textId="77777777" w:rsidR="002A6683" w:rsidRPr="005D13ED" w:rsidRDefault="002A6683" w:rsidP="00EB0055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A6683" w14:paraId="4438523D" w14:textId="77777777" w:rsidTr="005A4C72">
                              <w:trPr>
                                <w:cantSplit/>
                                <w:trHeight w:hRule="exact" w:val="1985"/>
                              </w:trPr>
                              <w:tc>
                                <w:tcPr>
                                  <w:tcW w:w="284" w:type="dxa"/>
                                  <w:noWrap/>
                                  <w:tcMar>
                                    <w:top w:w="0" w:type="dxa"/>
                                    <w:bottom w:w="0" w:type="dxa"/>
                                  </w:tcMar>
                                  <w:textDirection w:val="btLr"/>
                                  <w:vAlign w:val="bottom"/>
                                </w:tcPr>
                                <w:p w14:paraId="7BFE99C5" w14:textId="77777777" w:rsidR="002A6683" w:rsidRPr="005D13ED" w:rsidRDefault="002A6683" w:rsidP="005A4C72">
                                  <w:pPr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  <w:r w:rsidRPr="005D13ED">
                                    <w:rPr>
                                      <w:rFonts w:ascii="ISOCPEUR" w:hAnsi="ISOCPEUR" w:cs="Arial"/>
                                    </w:rPr>
                                    <w:t>Подп. и дата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noWrap/>
                                  <w:tcMar>
                                    <w:top w:w="0" w:type="dxa"/>
                                    <w:bottom w:w="0" w:type="dxa"/>
                                  </w:tcMar>
                                  <w:vAlign w:val="bottom"/>
                                </w:tcPr>
                                <w:p w14:paraId="715E282E" w14:textId="77777777" w:rsidR="002A6683" w:rsidRPr="005D13ED" w:rsidRDefault="002A6683" w:rsidP="00EB0055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2A6683" w14:paraId="55630DE0" w14:textId="77777777" w:rsidTr="005A4C72">
                              <w:trPr>
                                <w:cantSplit/>
                                <w:trHeight w:hRule="exact" w:val="1418"/>
                              </w:trPr>
                              <w:tc>
                                <w:tcPr>
                                  <w:tcW w:w="284" w:type="dxa"/>
                                  <w:noWrap/>
                                  <w:tcMar>
                                    <w:top w:w="0" w:type="dxa"/>
                                    <w:bottom w:w="0" w:type="dxa"/>
                                  </w:tcMar>
                                  <w:textDirection w:val="btLr"/>
                                  <w:vAlign w:val="bottom"/>
                                </w:tcPr>
                                <w:p w14:paraId="3FB7CCCC" w14:textId="77777777" w:rsidR="002A6683" w:rsidRPr="005D13ED" w:rsidRDefault="002A6683" w:rsidP="005A4C72">
                                  <w:pPr>
                                    <w:ind w:right="113"/>
                                    <w:jc w:val="center"/>
                                    <w:rPr>
                                      <w:rFonts w:ascii="ISOCPEUR" w:hAnsi="ISOCPEUR" w:cs="Arial"/>
                                    </w:rPr>
                                  </w:pPr>
                                  <w:r w:rsidRPr="005D13ED">
                                    <w:rPr>
                                      <w:rFonts w:ascii="ISOCPEUR" w:hAnsi="ISOCPEUR" w:cs="Arial"/>
                                    </w:rPr>
                                    <w:t>Инв.№ подл.</w:t>
                                  </w:r>
                                </w:p>
                              </w:tc>
                              <w:tc>
                                <w:tcPr>
                                  <w:tcW w:w="397" w:type="dxa"/>
                                  <w:noWrap/>
                                  <w:tcMar>
                                    <w:top w:w="0" w:type="dxa"/>
                                    <w:bottom w:w="0" w:type="dxa"/>
                                  </w:tcMar>
                                  <w:vAlign w:val="bottom"/>
                                </w:tcPr>
                                <w:p w14:paraId="09387166" w14:textId="77777777" w:rsidR="002A6683" w:rsidRPr="005D13ED" w:rsidRDefault="002A6683" w:rsidP="00EB0055">
                                  <w:pPr>
                                    <w:jc w:val="center"/>
                                    <w:rPr>
                                      <w:rFonts w:ascii="Arial Narrow" w:hAnsi="Arial Narrow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183094" w14:textId="77777777" w:rsidR="002A6683" w:rsidRDefault="002A6683" w:rsidP="001F2AA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29D2409" id="Группа 12" o:spid="_x0000_s1026" style="position:absolute;margin-left:0;margin-top:0;width:581.3pt;height:841.6pt;z-index:251655680;mso-position-horizontal:left;mso-position-horizontal-relative:page;mso-position-vertical:top;mso-position-vertical-relative:page;mso-width-relative:margin;mso-height-relative:margin" coordsize="73809,106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6" o:spid="_x0000_s1027" type="#_x0000_t202" style="position:absolute;width:7200;height:10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" stroked="f" strokeweight=".5pt">
                <v:textbox>
                  <w:txbxContent>
                    <w:p w14:paraId="43B8CD04" w14:textId="77777777" w:rsidR="002A6683" w:rsidRPr="004F0DA3" w:rsidRDefault="002A6683" w:rsidP="00D53613">
                      <w:pPr>
                        <w:rPr>
                          <w:color w:val="FFFFFF"/>
                        </w:rPr>
                      </w:pPr>
                    </w:p>
                  </w:txbxContent>
                </v:textbox>
              </v:shape>
              <v:rect id="Rectangle 78" o:spid="_x0000_s1028" style="position:absolute;left:7209;top:1817;width:66600;height:1033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" filled="f" strokeweight="1.5pt"/>
              <v:shape id="Text Box 106" o:spid="_x0000_s1029" type="#_x0000_t202" style="position:absolute;left:55801;top:105097;width:18000;height:1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<v:textbox inset="0,0,0,0">
                  <w:txbxContent>
                    <w:p w14:paraId="7AC13EF6" w14:textId="545CA6B8" w:rsidR="002A6683" w:rsidRPr="00EB43B2" w:rsidRDefault="002A6683" w:rsidP="00D9252E">
                      <w:pPr>
                        <w:autoSpaceDE w:val="0"/>
                        <w:autoSpaceDN w:val="0"/>
                        <w:adjustRightInd w:val="0"/>
                        <w:ind w:firstLine="720"/>
                        <w:rPr>
                          <w:rFonts w:ascii="ISOCPEUR" w:hAnsi="ISOCPEUR" w:cs="ISOCPEUR"/>
                          <w:color w:val="000000"/>
                        </w:rPr>
                      </w:pPr>
                      <w:r w:rsidRPr="00EB43B2">
                        <w:rPr>
                          <w:rFonts w:ascii="ISOCPEUR" w:hAnsi="ISOCPEUR" w:cs="ISOCPEUR"/>
                          <w:color w:val="000000"/>
                        </w:rPr>
                        <w:t xml:space="preserve">Формат </w:t>
                      </w:r>
                      <w:r w:rsidRPr="00EB43B2">
                        <w:rPr>
                          <w:rFonts w:ascii="ISOCPEUR" w:hAnsi="ISOCPEUR" w:cs="ISOCPEUR"/>
                          <w:color w:val="000000"/>
                        </w:rPr>
                        <w:fldChar w:fldCharType="begin"/>
                      </w:r>
                      <w:r w:rsidRPr="00EB43B2">
                        <w:rPr>
                          <w:rFonts w:ascii="ISOCPEUR" w:hAnsi="ISOCPEUR" w:cs="ISOCPEUR"/>
                          <w:color w:val="000000"/>
                        </w:rPr>
                        <w:instrText xml:space="preserve"> DOCPROPERTY  Category  \* MERGEFORMAT </w:instrText>
                      </w:r>
                      <w:r w:rsidRPr="00EB43B2">
                        <w:rPr>
                          <w:rFonts w:ascii="ISOCPEUR" w:hAnsi="ISOCPEUR" w:cs="ISOCPEUR"/>
                          <w:color w:val="000000"/>
                        </w:rPr>
                        <w:fldChar w:fldCharType="end"/>
                      </w:r>
                      <w:r w:rsidRPr="00EB43B2">
                        <w:rPr>
                          <w:rFonts w:ascii="ISOCPEUR" w:hAnsi="ISOCPEUR" w:cs="ISOCPEUR"/>
                          <w:color w:val="000000"/>
                        </w:rPr>
                        <w:t>А4</w:t>
                      </w:r>
                    </w:p>
                  </w:txbxContent>
                </v:textbox>
              </v:shape>
              <v:rect id="Rectangle 606" o:spid="_x0000_s1030" style="position:absolute;left:7209;top:99704;width:66600;height:5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" filled="f" strokeweight="1.5pt">
                <v:textbox inset="0,0,0,0">
                  <w:txbxContent>
                    <w:tbl>
                      <w:tblPr>
                        <w:tblW w:w="10490" w:type="dxa"/>
                        <w:tblBorders>
                          <w:top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CellMar>
                          <w:left w:w="28" w:type="dxa"/>
                          <w:right w:w="28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73"/>
                        <w:gridCol w:w="573"/>
                        <w:gridCol w:w="575"/>
                        <w:gridCol w:w="575"/>
                        <w:gridCol w:w="861"/>
                        <w:gridCol w:w="575"/>
                        <w:gridCol w:w="6178"/>
                        <w:gridCol w:w="580"/>
                      </w:tblGrid>
                      <w:tr w:rsidR="002A6683" w:rsidRPr="0046359D" w14:paraId="761F1516" w14:textId="77777777" w:rsidTr="00EB43B2">
                        <w:trPr>
                          <w:trHeight w:hRule="exact" w:val="280"/>
                        </w:trPr>
                        <w:tc>
                          <w:tcPr>
                            <w:tcW w:w="568" w:type="dxa"/>
                            <w:tcBorders>
                              <w:top w:val="nil"/>
                              <w:bottom w:val="single" w:sz="4" w:space="0" w:color="auto"/>
                            </w:tcBorders>
                            <w:vAlign w:val="center"/>
                          </w:tcPr>
                          <w:p w14:paraId="2F79E1CA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tcBorders>
                              <w:top w:val="nil"/>
                              <w:bottom w:val="single" w:sz="4" w:space="0" w:color="auto"/>
                            </w:tcBorders>
                            <w:vAlign w:val="center"/>
                          </w:tcPr>
                          <w:p w14:paraId="71D7BE79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nil"/>
                              <w:bottom w:val="single" w:sz="4" w:space="0" w:color="auto"/>
                            </w:tcBorders>
                            <w:vAlign w:val="center"/>
                          </w:tcPr>
                          <w:p w14:paraId="7CB31BB8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nil"/>
                              <w:bottom w:val="single" w:sz="4" w:space="0" w:color="auto"/>
                            </w:tcBorders>
                            <w:vAlign w:val="center"/>
                          </w:tcPr>
                          <w:p w14:paraId="7E3B541B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tcBorders>
                              <w:top w:val="nil"/>
                              <w:bottom w:val="single" w:sz="4" w:space="0" w:color="auto"/>
                            </w:tcBorders>
                            <w:vAlign w:val="center"/>
                          </w:tcPr>
                          <w:p w14:paraId="45169029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tcBorders>
                              <w:top w:val="nil"/>
                              <w:bottom w:val="single" w:sz="4" w:space="0" w:color="auto"/>
                            </w:tcBorders>
                            <w:vAlign w:val="center"/>
                          </w:tcPr>
                          <w:p w14:paraId="0DA55495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6117" w:type="dxa"/>
                            <w:vMerge w:val="restart"/>
                            <w:tcBorders>
                              <w:top w:val="nil"/>
                            </w:tcBorders>
                            <w:vAlign w:val="center"/>
                          </w:tcPr>
                          <w:p w14:paraId="1AAA89E2" w14:textId="22886D32" w:rsidR="002A6683" w:rsidRPr="000359A1" w:rsidRDefault="00680544" w:rsidP="00CD181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ISOCPEUR" w:hAnsi="ISOCPEUR" w:cs="Arial"/>
                                <w:sz w:val="32"/>
                                <w:szCs w:val="32"/>
                                <w:lang w:val="en-US"/>
                              </w:rPr>
                            </w:pPr>
                            <w:r>
                              <w:rPr>
                                <w:rFonts w:ascii="ISOCPEUR" w:hAnsi="ISOCPEUR" w:cs="Arial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74" w:type="dxa"/>
                            <w:vMerge w:val="restart"/>
                            <w:tcBorders>
                              <w:top w:val="nil"/>
                            </w:tcBorders>
                            <w:vAlign w:val="center"/>
                          </w:tcPr>
                          <w:p w14:paraId="1B786DF5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  <w:szCs w:val="22"/>
                              </w:rPr>
                            </w:pPr>
                            <w:r w:rsidRPr="00D118E7">
                              <w:rPr>
                                <w:rFonts w:ascii="ISOCPEUR" w:hAnsi="ISOCPEUR" w:cs="Arial"/>
                                <w:szCs w:val="22"/>
                              </w:rPr>
                              <w:t>Лист</w:t>
                            </w:r>
                          </w:p>
                        </w:tc>
                      </w:tr>
                      <w:tr w:rsidR="002A6683" w:rsidRPr="0046359D" w14:paraId="20B17062" w14:textId="77777777" w:rsidTr="00EB43B2">
                        <w:trPr>
                          <w:trHeight w:hRule="exact" w:val="120"/>
                        </w:trPr>
                        <w:tc>
                          <w:tcPr>
                            <w:tcW w:w="568" w:type="dxa"/>
                            <w:vMerge w:val="restar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2178D8F7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vMerge w:val="restar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34284BD4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vMerge w:val="restar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08F1E487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vMerge w:val="restar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42D8C0B8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vMerge w:val="restar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10663D18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vMerge w:val="restart"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3D428AED" w14:textId="77777777" w:rsidR="002A6683" w:rsidRPr="00D53613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</w:p>
                        </w:tc>
                        <w:tc>
                          <w:tcPr>
                            <w:tcW w:w="6117" w:type="dxa"/>
                            <w:vMerge/>
                            <w:vAlign w:val="center"/>
                          </w:tcPr>
                          <w:p w14:paraId="3CD86B55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spacing w:val="2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  <w:vMerge/>
                            <w:vAlign w:val="center"/>
                          </w:tcPr>
                          <w:p w14:paraId="559A6F6C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  <w:szCs w:val="22"/>
                              </w:rPr>
                            </w:pPr>
                          </w:p>
                        </w:tc>
                      </w:tr>
                      <w:tr w:rsidR="002A6683" w:rsidRPr="0046359D" w14:paraId="272206CB" w14:textId="77777777" w:rsidTr="00EB43B2">
                        <w:trPr>
                          <w:trHeight w:hRule="exact" w:val="165"/>
                        </w:trPr>
                        <w:tc>
                          <w:tcPr>
                            <w:tcW w:w="568" w:type="dxa"/>
                            <w:vMerge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52311387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c>
                        <w:tc>
                          <w:tcPr>
                            <w:tcW w:w="568" w:type="dxa"/>
                            <w:vMerge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3FC6F729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4F04C6EC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05501C36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c>
                        <w:tc>
                          <w:tcPr>
                            <w:tcW w:w="853" w:type="dxa"/>
                            <w:vMerge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6D56FA3D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c>
                        <w:tc>
                          <w:tcPr>
                            <w:tcW w:w="569" w:type="dxa"/>
                            <w:vMerge/>
                            <w:tcBorders>
                              <w:top w:val="single" w:sz="4" w:space="0" w:color="auto"/>
                            </w:tcBorders>
                            <w:vAlign w:val="center"/>
                          </w:tcPr>
                          <w:p w14:paraId="3CCADFF6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cs="Arial"/>
                              </w:rPr>
                            </w:pPr>
                          </w:p>
                        </w:tc>
                        <w:tc>
                          <w:tcPr>
                            <w:tcW w:w="6117" w:type="dxa"/>
                            <w:vMerge/>
                            <w:vAlign w:val="center"/>
                          </w:tcPr>
                          <w:p w14:paraId="4DFEA620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spacing w:val="2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  <w:vMerge w:val="restart"/>
                            <w:tcBorders>
                              <w:bottom w:val="single" w:sz="4" w:space="0" w:color="auto"/>
                            </w:tcBorders>
                            <w:vAlign w:val="center"/>
                          </w:tcPr>
                          <w:p w14:paraId="3D37F796" w14:textId="1E4C438D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  <w:szCs w:val="22"/>
                              </w:rPr>
                            </w:pPr>
                            <w:r>
                              <w:rPr>
                                <w:rFonts w:ascii="ISOCPEUR" w:hAnsi="ISOCPEUR" w:cs="Arial"/>
                                <w:szCs w:val="22"/>
                              </w:rPr>
                              <w:fldChar w:fldCharType="begin"/>
                            </w:r>
                            <w:r>
                              <w:rPr>
                                <w:rFonts w:ascii="ISOCPEUR" w:hAnsi="ISOCPEUR" w:cs="Arial"/>
                                <w:szCs w:val="22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rFonts w:ascii="ISOCPEUR" w:hAnsi="ISOCPEUR" w:cs="Arial"/>
                                <w:szCs w:val="22"/>
                              </w:rPr>
                              <w:fldChar w:fldCharType="separate"/>
                            </w:r>
                            <w:r w:rsidR="00AB2C8B">
                              <w:rPr>
                                <w:rFonts w:ascii="ISOCPEUR" w:hAnsi="ISOCPEUR" w:cs="Arial"/>
                                <w:noProof/>
                                <w:szCs w:val="22"/>
                              </w:rPr>
                              <w:t>3</w:t>
                            </w:r>
                            <w:r>
                              <w:rPr>
                                <w:rFonts w:ascii="ISOCPEUR" w:hAnsi="ISOCPEUR" w:cs="Arial"/>
                                <w:szCs w:val="22"/>
                              </w:rPr>
                              <w:fldChar w:fldCharType="end"/>
                            </w:r>
                          </w:p>
                        </w:tc>
                      </w:tr>
                      <w:tr w:rsidR="002A6683" w:rsidRPr="0046359D" w14:paraId="20603B0F" w14:textId="77777777" w:rsidTr="00EB43B2">
                        <w:trPr>
                          <w:trHeight w:hRule="exact" w:val="280"/>
                        </w:trPr>
                        <w:tc>
                          <w:tcPr>
                            <w:tcW w:w="568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5F6B504B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  <w:r w:rsidRPr="00D118E7">
                              <w:rPr>
                                <w:rFonts w:ascii="ISOCPEUR" w:hAnsi="ISOCPEUR" w:cs="Arial"/>
                              </w:rPr>
                              <w:t>Изм.</w:t>
                            </w:r>
                          </w:p>
                        </w:tc>
                        <w:tc>
                          <w:tcPr>
                            <w:tcW w:w="568" w:type="dxa"/>
                            <w:tcBorders>
                              <w:bottom w:val="nil"/>
                            </w:tcBorders>
                            <w:tcFitText/>
                            <w:vAlign w:val="center"/>
                          </w:tcPr>
                          <w:p w14:paraId="32F43014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  <w:spacing w:val="-6"/>
                              </w:rPr>
                            </w:pPr>
                            <w:r w:rsidRPr="00E65724">
                              <w:rPr>
                                <w:rFonts w:ascii="ISOCPEUR" w:hAnsi="ISOCPEUR" w:cs="Arial"/>
                                <w:w w:val="89"/>
                              </w:rPr>
                              <w:t>Кол.уч</w:t>
                            </w:r>
                            <w:r w:rsidRPr="00E65724">
                              <w:rPr>
                                <w:rFonts w:ascii="ISOCPEUR" w:hAnsi="ISOCPEUR" w:cs="Arial"/>
                                <w:spacing w:val="15"/>
                                <w:w w:val="89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5CE53925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  <w:r w:rsidRPr="00D118E7">
                              <w:rPr>
                                <w:rFonts w:ascii="ISOCPEUR" w:hAnsi="ISOCPEUR" w:cs="Arial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60CE1E06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  <w:r w:rsidRPr="00D118E7">
                              <w:rPr>
                                <w:rFonts w:ascii="ISOCPEUR" w:hAnsi="ISOCPEUR" w:cs="Arial"/>
                              </w:rPr>
                              <w:t>№док.</w:t>
                            </w:r>
                          </w:p>
                        </w:tc>
                        <w:tc>
                          <w:tcPr>
                            <w:tcW w:w="853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5E62C75C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  <w:r w:rsidRPr="00D118E7">
                              <w:rPr>
                                <w:rFonts w:ascii="ISOCPEUR" w:hAnsi="ISOCPEUR" w:cs="Arial"/>
                              </w:rPr>
                              <w:t>Подп.</w:t>
                            </w:r>
                          </w:p>
                        </w:tc>
                        <w:tc>
                          <w:tcPr>
                            <w:tcW w:w="569" w:type="dxa"/>
                            <w:tcBorders>
                              <w:bottom w:val="nil"/>
                            </w:tcBorders>
                            <w:vAlign w:val="center"/>
                          </w:tcPr>
                          <w:p w14:paraId="0E8705F1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  <w:r w:rsidRPr="00D118E7">
                              <w:rPr>
                                <w:rFonts w:ascii="ISOCPEUR" w:hAnsi="ISOCPEUR" w:cs="Arial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6117" w:type="dxa"/>
                            <w:vMerge/>
                            <w:tcBorders>
                              <w:bottom w:val="nil"/>
                            </w:tcBorders>
                            <w:vAlign w:val="center"/>
                          </w:tcPr>
                          <w:p w14:paraId="6CFBA924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spacing w:val="20"/>
                                <w:sz w:val="28"/>
                              </w:rPr>
                            </w:pPr>
                          </w:p>
                        </w:tc>
                        <w:tc>
                          <w:tcPr>
                            <w:tcW w:w="574" w:type="dxa"/>
                            <w:vMerge/>
                            <w:tcBorders>
                              <w:bottom w:val="nil"/>
                            </w:tcBorders>
                            <w:vAlign w:val="center"/>
                          </w:tcPr>
                          <w:p w14:paraId="0D94CBEF" w14:textId="77777777" w:rsidR="002A6683" w:rsidRPr="00D118E7" w:rsidRDefault="002A6683" w:rsidP="00EB43B2">
                            <w:pPr>
                              <w:pStyle w:val="a5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</w:pPr>
                          </w:p>
                        </w:tc>
                      </w:tr>
                    </w:tbl>
                    <w:p w14:paraId="26C680DF" w14:textId="77777777" w:rsidR="002A6683" w:rsidRDefault="002A6683" w:rsidP="00172E6F"/>
                  </w:txbxContent>
                </v:textbox>
              </v:rect>
              <v:shape id="_x0000_s1031" type="#_x0000_t202" style="position:absolute;left:2872;top:74558;width:4320;height:306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" filled="f" strokeweight="1.5pt">
                <v:textbox inset="0,0,0,0">
                  <w:txbxContent>
                    <w:tbl>
                      <w:tblPr>
                        <w:tblW w:w="681" w:type="dxa"/>
                        <w:tblBorders>
                          <w:insideH w:val="single" w:sz="12" w:space="0" w:color="auto"/>
                          <w:insideV w:val="single" w:sz="12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4"/>
                        <w:gridCol w:w="397"/>
                      </w:tblGrid>
                      <w:tr w:rsidR="002A6683" w14:paraId="374C0F95" w14:textId="77777777" w:rsidTr="005A4C72">
                        <w:trPr>
                          <w:cantSplit/>
                          <w:trHeight w:hRule="exact" w:val="1418"/>
                        </w:trPr>
                        <w:tc>
                          <w:tcPr>
                            <w:tcW w:w="284" w:type="dxa"/>
                            <w:noWrap/>
                            <w:tcMar>
                              <w:top w:w="0" w:type="dxa"/>
                              <w:bottom w:w="0" w:type="dxa"/>
                            </w:tcMar>
                            <w:textDirection w:val="btLr"/>
                            <w:vAlign w:val="bottom"/>
                          </w:tcPr>
                          <w:p w14:paraId="564F3DCC" w14:textId="77777777" w:rsidR="002A6683" w:rsidRPr="005D13ED" w:rsidRDefault="002A6683" w:rsidP="005A4C72">
                            <w:pPr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  <w:r w:rsidRPr="005D13ED">
                              <w:rPr>
                                <w:rFonts w:ascii="ISOCPEUR" w:hAnsi="ISOCPEUR" w:cs="Arial"/>
                              </w:rPr>
                              <w:t>Взам. инв. №</w:t>
                            </w:r>
                          </w:p>
                        </w:tc>
                        <w:tc>
                          <w:tcPr>
                            <w:tcW w:w="397" w:type="dxa"/>
                            <w:noWrap/>
                            <w:tcMar>
                              <w:top w:w="0" w:type="dxa"/>
                              <w:bottom w:w="0" w:type="dxa"/>
                            </w:tcMar>
                            <w:vAlign w:val="bottom"/>
                          </w:tcPr>
                          <w:p w14:paraId="3902B0F9" w14:textId="77777777" w:rsidR="002A6683" w:rsidRPr="005D13ED" w:rsidRDefault="002A6683" w:rsidP="00EB0055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A6683" w14:paraId="4438523D" w14:textId="77777777" w:rsidTr="005A4C72">
                        <w:trPr>
                          <w:cantSplit/>
                          <w:trHeight w:hRule="exact" w:val="1985"/>
                        </w:trPr>
                        <w:tc>
                          <w:tcPr>
                            <w:tcW w:w="284" w:type="dxa"/>
                            <w:noWrap/>
                            <w:tcMar>
                              <w:top w:w="0" w:type="dxa"/>
                              <w:bottom w:w="0" w:type="dxa"/>
                            </w:tcMar>
                            <w:textDirection w:val="btLr"/>
                            <w:vAlign w:val="bottom"/>
                          </w:tcPr>
                          <w:p w14:paraId="7BFE99C5" w14:textId="77777777" w:rsidR="002A6683" w:rsidRPr="005D13ED" w:rsidRDefault="002A6683" w:rsidP="005A4C72">
                            <w:pPr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  <w:r w:rsidRPr="005D13ED">
                              <w:rPr>
                                <w:rFonts w:ascii="ISOCPEUR" w:hAnsi="ISOCPEUR" w:cs="Arial"/>
                              </w:rPr>
                              <w:t>Подп. и дата</w:t>
                            </w:r>
                          </w:p>
                        </w:tc>
                        <w:tc>
                          <w:tcPr>
                            <w:tcW w:w="397" w:type="dxa"/>
                            <w:noWrap/>
                            <w:tcMar>
                              <w:top w:w="0" w:type="dxa"/>
                              <w:bottom w:w="0" w:type="dxa"/>
                            </w:tcMar>
                            <w:vAlign w:val="bottom"/>
                          </w:tcPr>
                          <w:p w14:paraId="715E282E" w14:textId="77777777" w:rsidR="002A6683" w:rsidRPr="005D13ED" w:rsidRDefault="002A6683" w:rsidP="00EB0055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2A6683" w14:paraId="55630DE0" w14:textId="77777777" w:rsidTr="005A4C72">
                        <w:trPr>
                          <w:cantSplit/>
                          <w:trHeight w:hRule="exact" w:val="1418"/>
                        </w:trPr>
                        <w:tc>
                          <w:tcPr>
                            <w:tcW w:w="284" w:type="dxa"/>
                            <w:noWrap/>
                            <w:tcMar>
                              <w:top w:w="0" w:type="dxa"/>
                              <w:bottom w:w="0" w:type="dxa"/>
                            </w:tcMar>
                            <w:textDirection w:val="btLr"/>
                            <w:vAlign w:val="bottom"/>
                          </w:tcPr>
                          <w:p w14:paraId="3FB7CCCC" w14:textId="77777777" w:rsidR="002A6683" w:rsidRPr="005D13ED" w:rsidRDefault="002A6683" w:rsidP="005A4C72">
                            <w:pPr>
                              <w:ind w:right="113"/>
                              <w:jc w:val="center"/>
                              <w:rPr>
                                <w:rFonts w:ascii="ISOCPEUR" w:hAnsi="ISOCPEUR" w:cs="Arial"/>
                              </w:rPr>
                            </w:pPr>
                            <w:r w:rsidRPr="005D13ED">
                              <w:rPr>
                                <w:rFonts w:ascii="ISOCPEUR" w:hAnsi="ISOCPEUR" w:cs="Arial"/>
                              </w:rPr>
                              <w:t>Инв.№ подл.</w:t>
                            </w:r>
                          </w:p>
                        </w:tc>
                        <w:tc>
                          <w:tcPr>
                            <w:tcW w:w="397" w:type="dxa"/>
                            <w:noWrap/>
                            <w:tcMar>
                              <w:top w:w="0" w:type="dxa"/>
                              <w:bottom w:w="0" w:type="dxa"/>
                            </w:tcMar>
                            <w:vAlign w:val="bottom"/>
                          </w:tcPr>
                          <w:p w14:paraId="09387166" w14:textId="77777777" w:rsidR="002A6683" w:rsidRPr="005D13ED" w:rsidRDefault="002A6683" w:rsidP="00EB0055">
                            <w:pPr>
                              <w:jc w:val="center"/>
                              <w:rPr>
                                <w:rFonts w:ascii="Arial Narrow" w:hAnsi="Arial Narrow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4183094" w14:textId="77777777" w:rsidR="002A6683" w:rsidRDefault="002A6683" w:rsidP="001F2AA7"/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3FDB3F" w14:textId="77777777" w:rsidR="002A6683" w:rsidRDefault="002A6683">
    <w:pPr>
      <w:pStyle w:val="a3"/>
      <w:jc w:val="center"/>
      <w:rPr>
        <w:rFonts w:ascii="Arial" w:hAnsi="Arial" w:cs="Aria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45F95C6" wp14:editId="62018CC4">
              <wp:simplePos x="0" y="0"/>
              <wp:positionH relativeFrom="column">
                <wp:posOffset>1270</wp:posOffset>
              </wp:positionH>
              <wp:positionV relativeFrom="paragraph">
                <wp:posOffset>181610</wp:posOffset>
              </wp:positionV>
              <wp:extent cx="6661150" cy="10332085"/>
              <wp:effectExtent l="0" t="0" r="6350" b="0"/>
              <wp:wrapNone/>
              <wp:docPr id="5" name="Rectangl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61150" cy="10332085"/>
                      </a:xfrm>
                      <a:prstGeom prst="rect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rect w14:anchorId="769A752D" id="Rectangle 90" o:spid="_x0000_s1026" style="position:absolute;margin-left:.1pt;margin-top:14.3pt;width:524.5pt;height:81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" filled="f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082321D" wp14:editId="4DC9667D">
              <wp:simplePos x="0" y="0"/>
              <wp:positionH relativeFrom="column">
                <wp:posOffset>-720090</wp:posOffset>
              </wp:positionH>
              <wp:positionV relativeFrom="paragraph">
                <wp:posOffset>0</wp:posOffset>
              </wp:positionV>
              <wp:extent cx="720090" cy="1080135"/>
              <wp:effectExtent l="0" t="0" r="0" b="0"/>
              <wp:wrapNone/>
              <wp:docPr id="4" name="Надпись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F0D704" w14:textId="77777777" w:rsidR="002A6683" w:rsidRPr="004F0DA3" w:rsidRDefault="002A6683">
                          <w:pPr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82321D" id="_x0000_t202" coordsize="21600,21600" o:spt="202" path="m,l,21600r21600,l21600,xe">
              <v:stroke joinstyle="miter"/>
              <v:path gradientshapeok="t" o:connecttype="rect"/>
            </v:shapetype>
            <v:shape id="Надпись 46" o:spid="_x0000_s1032" type="#_x0000_t202" style="position:absolute;left:0;text-align:left;margin-left:-56.7pt;margin-top:0;width:56.7pt;height:85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" stroked="f" strokeweight=".5pt">
              <v:textbox>
                <w:txbxContent>
                  <w:p w14:paraId="5AF0D704" w14:textId="77777777" w:rsidR="002A6683" w:rsidRPr="004F0DA3" w:rsidRDefault="002A6683">
                    <w:pPr>
                      <w:rPr>
                        <w:color w:val="FFFFFF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284"/>
        </w:tabs>
        <w:ind w:left="284"/>
      </w:pPr>
      <w:rPr>
        <w:rFonts w:ascii="Symbol" w:hAnsi="Symbol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"/>
      <w:numFmt w:val="decimal"/>
      <w:lvlText w:val="%1.%2"/>
      <w:lvlJc w:val="left"/>
      <w:pPr>
        <w:tabs>
          <w:tab w:val="num" w:pos="1152"/>
        </w:tabs>
        <w:ind w:left="1152" w:hanging="58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6696"/>
        </w:tabs>
        <w:ind w:left="6696" w:hanging="21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StarSymbol" w:eastAsia="Star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Times New Roman"/>
      </w:rPr>
    </w:lvl>
  </w:abstractNum>
  <w:abstractNum w:abstractNumId="6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cs="Times New Roman"/>
      </w:rPr>
    </w:lvl>
  </w:abstractNum>
  <w:abstractNum w:abstractNumId="7" w15:restartNumberingAfterBreak="0">
    <w:nsid w:val="0000000A"/>
    <w:multiLevelType w:val="singleLevel"/>
    <w:tmpl w:val="0FD82044"/>
    <w:name w:val="WW8Num10"/>
    <w:lvl w:ilvl="0">
      <w:start w:val="1"/>
      <w:numFmt w:val="decimal"/>
      <w:lvlText w:val="%1)"/>
      <w:lvlJc w:val="left"/>
      <w:pPr>
        <w:tabs>
          <w:tab w:val="num" w:pos="908"/>
        </w:tabs>
        <w:ind w:left="908" w:hanging="340"/>
      </w:pPr>
      <w:rPr>
        <w:rFonts w:cs="Times New Roman" w:hint="default"/>
      </w:rPr>
    </w:lvl>
  </w:abstractNum>
  <w:abstractNum w:abstractNumId="8" w15:restartNumberingAfterBreak="0">
    <w:nsid w:val="03A87846"/>
    <w:multiLevelType w:val="hybridMultilevel"/>
    <w:tmpl w:val="60AE74CC"/>
    <w:name w:val="WW8Num24"/>
    <w:lvl w:ilvl="0" w:tplc="A000ACA6">
      <w:start w:val="1"/>
      <w:numFmt w:val="bullet"/>
      <w:lvlText w:val=""/>
      <w:lvlJc w:val="left"/>
      <w:pPr>
        <w:tabs>
          <w:tab w:val="num" w:pos="284"/>
        </w:tabs>
        <w:ind w:left="28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E4BBE6">
      <w:start w:val="1"/>
      <w:numFmt w:val="bullet"/>
      <w:lvlText w:val=""/>
      <w:lvlJc w:val="left"/>
      <w:pPr>
        <w:tabs>
          <w:tab w:val="num" w:pos="1288"/>
        </w:tabs>
        <w:ind w:left="1288" w:hanging="424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825F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0A42DF"/>
    <w:multiLevelType w:val="hybridMultilevel"/>
    <w:tmpl w:val="3EFA4ADA"/>
    <w:lvl w:ilvl="0" w:tplc="A000ACA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BB72A7A"/>
    <w:multiLevelType w:val="hybridMultilevel"/>
    <w:tmpl w:val="CBEA5852"/>
    <w:lvl w:ilvl="0" w:tplc="BF70DB32">
      <w:start w:val="1"/>
      <w:numFmt w:val="bullet"/>
      <w:pStyle w:val="Spisok1"/>
      <w:suff w:val="space"/>
      <w:lvlText w:val=""/>
      <w:lvlJc w:val="left"/>
      <w:pPr>
        <w:ind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11CB3DAE"/>
    <w:multiLevelType w:val="hybridMultilevel"/>
    <w:tmpl w:val="C4F47154"/>
    <w:lvl w:ilvl="0" w:tplc="30E298AC">
      <w:start w:val="1"/>
      <w:numFmt w:val="bullet"/>
      <w:pStyle w:val="ISOCPEUR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14ED7975"/>
    <w:multiLevelType w:val="multilevel"/>
    <w:tmpl w:val="34AAE5CA"/>
    <w:lvl w:ilvl="0">
      <w:start w:val="1"/>
      <w:numFmt w:val="decimal"/>
      <w:lvlText w:val="%1"/>
      <w:lvlJc w:val="left"/>
      <w:pPr>
        <w:ind w:left="720" w:hanging="360"/>
      </w:pPr>
      <w:rPr>
        <w:rFonts w:ascii="ISOCPEUR" w:hAnsi="ISOCPEUR" w:cs="Times New Roman" w:hint="default"/>
        <w:b/>
        <w:sz w:val="24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ISOCPEUR" w:hAnsi="ISOCPEUR" w:cs="Times New Roman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3" w15:restartNumberingAfterBreak="0">
    <w:nsid w:val="257E0447"/>
    <w:multiLevelType w:val="hybridMultilevel"/>
    <w:tmpl w:val="A204EE5C"/>
    <w:name w:val="WW8Num22"/>
    <w:lvl w:ilvl="0" w:tplc="620A8C5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7B7388C"/>
    <w:multiLevelType w:val="hybridMultilevel"/>
    <w:tmpl w:val="069A7EBC"/>
    <w:name w:val="WW8Num42"/>
    <w:lvl w:ilvl="0" w:tplc="C1404B20">
      <w:start w:val="1"/>
      <w:numFmt w:val="russianLower"/>
      <w:lvlText w:val="%1)"/>
      <w:lvlJc w:val="left"/>
      <w:pPr>
        <w:tabs>
          <w:tab w:val="num" w:pos="851"/>
        </w:tabs>
        <w:ind w:firstLine="113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32F25AA"/>
    <w:multiLevelType w:val="hybridMultilevel"/>
    <w:tmpl w:val="A80416F0"/>
    <w:name w:val="WW8Num22222"/>
    <w:lvl w:ilvl="0" w:tplc="04190003">
      <w:start w:val="1"/>
      <w:numFmt w:val="bullet"/>
      <w:lvlText w:val="o"/>
      <w:lvlJc w:val="left"/>
      <w:pPr>
        <w:tabs>
          <w:tab w:val="num" w:pos="1571"/>
        </w:tabs>
        <w:ind w:left="157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EAA574F"/>
    <w:multiLevelType w:val="hybridMultilevel"/>
    <w:tmpl w:val="562EA10A"/>
    <w:lvl w:ilvl="0" w:tplc="857EA634">
      <w:start w:val="1"/>
      <w:numFmt w:val="decimal"/>
      <w:pStyle w:val="1"/>
      <w:suff w:val="space"/>
      <w:lvlText w:val="%1)"/>
      <w:lvlJc w:val="left"/>
      <w:pPr>
        <w:ind w:firstLine="851"/>
      </w:pPr>
      <w:rPr>
        <w:rFonts w:ascii="ISOCPEUR" w:hAnsi="ISOCPEUR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7" w15:restartNumberingAfterBreak="0">
    <w:nsid w:val="619D0193"/>
    <w:multiLevelType w:val="hybridMultilevel"/>
    <w:tmpl w:val="19E48126"/>
    <w:name w:val="WW8Num222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656D55FA"/>
    <w:multiLevelType w:val="hybridMultilevel"/>
    <w:tmpl w:val="640693DC"/>
    <w:name w:val="WW8Num4322"/>
    <w:lvl w:ilvl="0" w:tplc="04190001">
      <w:start w:val="1"/>
      <w:numFmt w:val="bullet"/>
      <w:lvlText w:val=""/>
      <w:lvlJc w:val="left"/>
      <w:pPr>
        <w:tabs>
          <w:tab w:val="num" w:pos="284"/>
        </w:tabs>
      </w:pPr>
      <w:rPr>
        <w:rFonts w:ascii="Symbol" w:hAnsi="Symbol" w:hint="default"/>
      </w:rPr>
    </w:lvl>
    <w:lvl w:ilvl="1" w:tplc="0419000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D79123E"/>
    <w:multiLevelType w:val="hybridMultilevel"/>
    <w:tmpl w:val="06C8A2BC"/>
    <w:lvl w:ilvl="0" w:tplc="9E328768">
      <w:start w:val="1"/>
      <w:numFmt w:val="bullet"/>
      <w:pStyle w:val="Spisok2"/>
      <w:suff w:val="space"/>
      <w:lvlText w:val="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70F252A6"/>
    <w:multiLevelType w:val="hybridMultilevel"/>
    <w:tmpl w:val="598243C8"/>
    <w:name w:val="WW8Num2222"/>
    <w:lvl w:ilvl="0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13B2DB8"/>
    <w:multiLevelType w:val="multilevel"/>
    <w:tmpl w:val="788CF6EC"/>
    <w:lvl w:ilvl="0">
      <w:start w:val="1"/>
      <w:numFmt w:val="decimal"/>
      <w:pStyle w:val="Zagolovok1"/>
      <w:lvlText w:val="%1."/>
      <w:lvlJc w:val="left"/>
      <w:pPr>
        <w:ind w:firstLine="288"/>
      </w:pPr>
      <w:rPr>
        <w:rFonts w:cs="Times New Roman" w:hint="default"/>
      </w:rPr>
    </w:lvl>
    <w:lvl w:ilvl="1">
      <w:start w:val="1"/>
      <w:numFmt w:val="lowerLetter"/>
      <w:pStyle w:val="Zagolovok2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pStyle w:val="Zagolovok3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pStyle w:val="Zagolovok4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 w15:restartNumberingAfterBreak="0">
    <w:nsid w:val="76C10D94"/>
    <w:multiLevelType w:val="multilevel"/>
    <w:tmpl w:val="2E746034"/>
    <w:lvl w:ilvl="0">
      <w:start w:val="1"/>
      <w:numFmt w:val="decimal"/>
      <w:pStyle w:val="1Zagolovok"/>
      <w:lvlText w:val="%1"/>
      <w:lvlJc w:val="left"/>
      <w:pPr>
        <w:ind w:firstLine="851"/>
      </w:pPr>
      <w:rPr>
        <w:rFonts w:cs="Times New Roman" w:hint="default"/>
        <w:b w:val="0"/>
        <w:i w:val="0"/>
        <w:caps/>
        <w:strike w:val="0"/>
        <w:dstrike w:val="0"/>
        <w:vanish w:val="0"/>
        <w:color w:val="000000"/>
        <w:vertAlign w:val="baseline"/>
      </w:rPr>
    </w:lvl>
    <w:lvl w:ilvl="1">
      <w:start w:val="1"/>
      <w:numFmt w:val="decimal"/>
      <w:pStyle w:val="11Zagolovok"/>
      <w:lvlText w:val="1.%2"/>
      <w:lvlJc w:val="left"/>
      <w:pPr>
        <w:ind w:firstLine="851"/>
      </w:pPr>
      <w:rPr>
        <w:rFonts w:cs="Times New Roman" w:hint="default"/>
        <w:b w:val="0"/>
        <w:i w:val="0"/>
      </w:rPr>
    </w:lvl>
    <w:lvl w:ilvl="2">
      <w:start w:val="1"/>
      <w:numFmt w:val="decimal"/>
      <w:pStyle w:val="111Zagolovok"/>
      <w:suff w:val="space"/>
      <w:lvlText w:val="%1.%2.%3"/>
      <w:lvlJc w:val="left"/>
      <w:pPr>
        <w:ind w:firstLine="851"/>
      </w:pPr>
      <w:rPr>
        <w:rFonts w:cs="Times New Roman" w:hint="default"/>
      </w:rPr>
    </w:lvl>
    <w:lvl w:ilvl="3">
      <w:start w:val="1"/>
      <w:numFmt w:val="decimal"/>
      <w:pStyle w:val="1111Zagolovok"/>
      <w:suff w:val="space"/>
      <w:lvlText w:val="%1.%2.%3.%4"/>
      <w:lvlJc w:val="left"/>
      <w:pPr>
        <w:ind w:firstLine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firstLine="851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firstLine="851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firstLine="851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firstLine="851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firstLine="851"/>
      </w:pPr>
      <w:rPr>
        <w:rFonts w:cs="Times New Roman" w:hint="default"/>
      </w:rPr>
    </w:lvl>
  </w:abstractNum>
  <w:num w:numId="1">
    <w:abstractNumId w:val="22"/>
  </w:num>
  <w:num w:numId="2">
    <w:abstractNumId w:val="10"/>
  </w:num>
  <w:num w:numId="3">
    <w:abstractNumId w:val="21"/>
  </w:num>
  <w:num w:numId="4">
    <w:abstractNumId w:val="19"/>
  </w:num>
  <w:num w:numId="5">
    <w:abstractNumId w:val="16"/>
  </w:num>
  <w:num w:numId="6">
    <w:abstractNumId w:val="11"/>
  </w:num>
  <w:num w:numId="7">
    <w:abstractNumId w:val="12"/>
  </w:num>
  <w:num w:numId="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0"/>
  <w:hyphenationZone w:val="142"/>
  <w:doNotHyphenateCaps/>
  <w:drawingGridHorizontalSpacing w:val="28"/>
  <w:drawingGridVerticalSpacing w:val="28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4BF"/>
    <w:rsid w:val="0000090E"/>
    <w:rsid w:val="00000FC2"/>
    <w:rsid w:val="00002EB1"/>
    <w:rsid w:val="000032DD"/>
    <w:rsid w:val="00003ADE"/>
    <w:rsid w:val="00003F33"/>
    <w:rsid w:val="000041C7"/>
    <w:rsid w:val="00004511"/>
    <w:rsid w:val="000051AC"/>
    <w:rsid w:val="000052C4"/>
    <w:rsid w:val="00005573"/>
    <w:rsid w:val="00006AC0"/>
    <w:rsid w:val="00007706"/>
    <w:rsid w:val="000079C3"/>
    <w:rsid w:val="000103C3"/>
    <w:rsid w:val="00010B18"/>
    <w:rsid w:val="00011384"/>
    <w:rsid w:val="000129C9"/>
    <w:rsid w:val="00012F22"/>
    <w:rsid w:val="00013203"/>
    <w:rsid w:val="00015054"/>
    <w:rsid w:val="000151BD"/>
    <w:rsid w:val="00015C3A"/>
    <w:rsid w:val="00016F54"/>
    <w:rsid w:val="0002196F"/>
    <w:rsid w:val="000222DE"/>
    <w:rsid w:val="000223DE"/>
    <w:rsid w:val="000224C8"/>
    <w:rsid w:val="00022AA1"/>
    <w:rsid w:val="000238CC"/>
    <w:rsid w:val="0002495F"/>
    <w:rsid w:val="00024C5B"/>
    <w:rsid w:val="0002696A"/>
    <w:rsid w:val="00026ECB"/>
    <w:rsid w:val="000270CC"/>
    <w:rsid w:val="00027C2F"/>
    <w:rsid w:val="0003174A"/>
    <w:rsid w:val="00031AD8"/>
    <w:rsid w:val="00031C63"/>
    <w:rsid w:val="0003278E"/>
    <w:rsid w:val="00032874"/>
    <w:rsid w:val="0003326F"/>
    <w:rsid w:val="00033388"/>
    <w:rsid w:val="0003348C"/>
    <w:rsid w:val="0003474A"/>
    <w:rsid w:val="00034D8E"/>
    <w:rsid w:val="00035621"/>
    <w:rsid w:val="000359A1"/>
    <w:rsid w:val="000361FE"/>
    <w:rsid w:val="000364E5"/>
    <w:rsid w:val="000365C7"/>
    <w:rsid w:val="0003755D"/>
    <w:rsid w:val="000403D9"/>
    <w:rsid w:val="00040BB4"/>
    <w:rsid w:val="00041302"/>
    <w:rsid w:val="00041303"/>
    <w:rsid w:val="00041F04"/>
    <w:rsid w:val="0004361A"/>
    <w:rsid w:val="00043FC3"/>
    <w:rsid w:val="00045DAD"/>
    <w:rsid w:val="00047783"/>
    <w:rsid w:val="0005042E"/>
    <w:rsid w:val="0005136A"/>
    <w:rsid w:val="0005164C"/>
    <w:rsid w:val="00052F4F"/>
    <w:rsid w:val="00053AB8"/>
    <w:rsid w:val="00053AC0"/>
    <w:rsid w:val="00054445"/>
    <w:rsid w:val="000550B0"/>
    <w:rsid w:val="00055722"/>
    <w:rsid w:val="00055A88"/>
    <w:rsid w:val="00055D4D"/>
    <w:rsid w:val="00056D9F"/>
    <w:rsid w:val="000603AC"/>
    <w:rsid w:val="000604DA"/>
    <w:rsid w:val="00061149"/>
    <w:rsid w:val="000615E9"/>
    <w:rsid w:val="00061C27"/>
    <w:rsid w:val="00061DA7"/>
    <w:rsid w:val="00062CCF"/>
    <w:rsid w:val="00063113"/>
    <w:rsid w:val="0006528B"/>
    <w:rsid w:val="00065645"/>
    <w:rsid w:val="00065B6E"/>
    <w:rsid w:val="00066F98"/>
    <w:rsid w:val="0007001C"/>
    <w:rsid w:val="00071217"/>
    <w:rsid w:val="0007148B"/>
    <w:rsid w:val="000722AF"/>
    <w:rsid w:val="000726BD"/>
    <w:rsid w:val="000729F1"/>
    <w:rsid w:val="00072A1C"/>
    <w:rsid w:val="00072E69"/>
    <w:rsid w:val="00073509"/>
    <w:rsid w:val="0007355A"/>
    <w:rsid w:val="00075740"/>
    <w:rsid w:val="00075BD3"/>
    <w:rsid w:val="00077611"/>
    <w:rsid w:val="000779FF"/>
    <w:rsid w:val="000809D9"/>
    <w:rsid w:val="00081A64"/>
    <w:rsid w:val="00082250"/>
    <w:rsid w:val="000823D5"/>
    <w:rsid w:val="00082894"/>
    <w:rsid w:val="00082921"/>
    <w:rsid w:val="00083CD2"/>
    <w:rsid w:val="00084C11"/>
    <w:rsid w:val="00084E0D"/>
    <w:rsid w:val="000856F0"/>
    <w:rsid w:val="00085B3F"/>
    <w:rsid w:val="00085FA1"/>
    <w:rsid w:val="000869A7"/>
    <w:rsid w:val="00087B5A"/>
    <w:rsid w:val="00087F9E"/>
    <w:rsid w:val="0009010C"/>
    <w:rsid w:val="000903BA"/>
    <w:rsid w:val="00090D90"/>
    <w:rsid w:val="00091A51"/>
    <w:rsid w:val="00091FA7"/>
    <w:rsid w:val="00093289"/>
    <w:rsid w:val="00093948"/>
    <w:rsid w:val="00093ADC"/>
    <w:rsid w:val="00094545"/>
    <w:rsid w:val="00094F34"/>
    <w:rsid w:val="000968C4"/>
    <w:rsid w:val="00096E11"/>
    <w:rsid w:val="00096FA4"/>
    <w:rsid w:val="000973E1"/>
    <w:rsid w:val="000977B1"/>
    <w:rsid w:val="00097A35"/>
    <w:rsid w:val="000A01B4"/>
    <w:rsid w:val="000A0B6E"/>
    <w:rsid w:val="000A1248"/>
    <w:rsid w:val="000A1406"/>
    <w:rsid w:val="000A15EF"/>
    <w:rsid w:val="000A50D5"/>
    <w:rsid w:val="000A51DB"/>
    <w:rsid w:val="000A528D"/>
    <w:rsid w:val="000A542E"/>
    <w:rsid w:val="000A5748"/>
    <w:rsid w:val="000A6091"/>
    <w:rsid w:val="000A6A54"/>
    <w:rsid w:val="000A6B4F"/>
    <w:rsid w:val="000A7221"/>
    <w:rsid w:val="000A7B16"/>
    <w:rsid w:val="000A7EBC"/>
    <w:rsid w:val="000B1DCF"/>
    <w:rsid w:val="000B220E"/>
    <w:rsid w:val="000B438B"/>
    <w:rsid w:val="000B4912"/>
    <w:rsid w:val="000B4F6D"/>
    <w:rsid w:val="000B516F"/>
    <w:rsid w:val="000B660E"/>
    <w:rsid w:val="000B6F10"/>
    <w:rsid w:val="000B7965"/>
    <w:rsid w:val="000C0467"/>
    <w:rsid w:val="000C0F77"/>
    <w:rsid w:val="000C2633"/>
    <w:rsid w:val="000C2ECE"/>
    <w:rsid w:val="000C3E7B"/>
    <w:rsid w:val="000C47C5"/>
    <w:rsid w:val="000C5826"/>
    <w:rsid w:val="000C5EA6"/>
    <w:rsid w:val="000C72EE"/>
    <w:rsid w:val="000C7DDB"/>
    <w:rsid w:val="000D2262"/>
    <w:rsid w:val="000D2D27"/>
    <w:rsid w:val="000D3013"/>
    <w:rsid w:val="000D3676"/>
    <w:rsid w:val="000D6D80"/>
    <w:rsid w:val="000D7FDD"/>
    <w:rsid w:val="000D7FE2"/>
    <w:rsid w:val="000E09D4"/>
    <w:rsid w:val="000E12F9"/>
    <w:rsid w:val="000E1376"/>
    <w:rsid w:val="000E1578"/>
    <w:rsid w:val="000E18D6"/>
    <w:rsid w:val="000E1C13"/>
    <w:rsid w:val="000E1D30"/>
    <w:rsid w:val="000E253B"/>
    <w:rsid w:val="000E3AF1"/>
    <w:rsid w:val="000E530E"/>
    <w:rsid w:val="000E6E9D"/>
    <w:rsid w:val="000E7C72"/>
    <w:rsid w:val="000F06A4"/>
    <w:rsid w:val="000F0784"/>
    <w:rsid w:val="000F0E41"/>
    <w:rsid w:val="000F1016"/>
    <w:rsid w:val="000F10B7"/>
    <w:rsid w:val="000F1A6D"/>
    <w:rsid w:val="000F298F"/>
    <w:rsid w:val="000F2BA4"/>
    <w:rsid w:val="000F3919"/>
    <w:rsid w:val="000F49A8"/>
    <w:rsid w:val="000F6193"/>
    <w:rsid w:val="000F6EA9"/>
    <w:rsid w:val="000F74EA"/>
    <w:rsid w:val="000F754F"/>
    <w:rsid w:val="000F77B7"/>
    <w:rsid w:val="000F77EB"/>
    <w:rsid w:val="00100DFD"/>
    <w:rsid w:val="0010191F"/>
    <w:rsid w:val="00102ED2"/>
    <w:rsid w:val="0010386A"/>
    <w:rsid w:val="00103ECA"/>
    <w:rsid w:val="0010404F"/>
    <w:rsid w:val="001042CF"/>
    <w:rsid w:val="001060A8"/>
    <w:rsid w:val="00106B14"/>
    <w:rsid w:val="00106CCD"/>
    <w:rsid w:val="001070EA"/>
    <w:rsid w:val="001100B6"/>
    <w:rsid w:val="00110197"/>
    <w:rsid w:val="001104C9"/>
    <w:rsid w:val="00111827"/>
    <w:rsid w:val="00111BA8"/>
    <w:rsid w:val="00112978"/>
    <w:rsid w:val="00113DAD"/>
    <w:rsid w:val="00113FA7"/>
    <w:rsid w:val="0011497A"/>
    <w:rsid w:val="00114DD4"/>
    <w:rsid w:val="00114FCA"/>
    <w:rsid w:val="00116579"/>
    <w:rsid w:val="00120407"/>
    <w:rsid w:val="00120A99"/>
    <w:rsid w:val="001217E9"/>
    <w:rsid w:val="00121BC0"/>
    <w:rsid w:val="00122D23"/>
    <w:rsid w:val="001238D9"/>
    <w:rsid w:val="001242F0"/>
    <w:rsid w:val="001247F7"/>
    <w:rsid w:val="001255B1"/>
    <w:rsid w:val="00125E0F"/>
    <w:rsid w:val="001263D0"/>
    <w:rsid w:val="00126DB1"/>
    <w:rsid w:val="001277D9"/>
    <w:rsid w:val="001279D3"/>
    <w:rsid w:val="001305E3"/>
    <w:rsid w:val="001307E6"/>
    <w:rsid w:val="00130AA9"/>
    <w:rsid w:val="00131286"/>
    <w:rsid w:val="00132439"/>
    <w:rsid w:val="00132542"/>
    <w:rsid w:val="00133A12"/>
    <w:rsid w:val="00134042"/>
    <w:rsid w:val="00134BE0"/>
    <w:rsid w:val="001352CC"/>
    <w:rsid w:val="00135345"/>
    <w:rsid w:val="00135640"/>
    <w:rsid w:val="00135E63"/>
    <w:rsid w:val="001362F5"/>
    <w:rsid w:val="001365A6"/>
    <w:rsid w:val="00136601"/>
    <w:rsid w:val="00136688"/>
    <w:rsid w:val="001421AC"/>
    <w:rsid w:val="00142200"/>
    <w:rsid w:val="001429FC"/>
    <w:rsid w:val="00143088"/>
    <w:rsid w:val="00143372"/>
    <w:rsid w:val="00143FA7"/>
    <w:rsid w:val="00144661"/>
    <w:rsid w:val="00144A10"/>
    <w:rsid w:val="0014524E"/>
    <w:rsid w:val="001452A4"/>
    <w:rsid w:val="00145C81"/>
    <w:rsid w:val="0014652F"/>
    <w:rsid w:val="00146CEE"/>
    <w:rsid w:val="00147012"/>
    <w:rsid w:val="001471EA"/>
    <w:rsid w:val="00147B41"/>
    <w:rsid w:val="0015183F"/>
    <w:rsid w:val="001533C4"/>
    <w:rsid w:val="00153917"/>
    <w:rsid w:val="00154BF3"/>
    <w:rsid w:val="00155AF4"/>
    <w:rsid w:val="00156A8B"/>
    <w:rsid w:val="00156BE2"/>
    <w:rsid w:val="00156D33"/>
    <w:rsid w:val="00156F87"/>
    <w:rsid w:val="00157F75"/>
    <w:rsid w:val="001616FC"/>
    <w:rsid w:val="0016191B"/>
    <w:rsid w:val="00161C45"/>
    <w:rsid w:val="0016369E"/>
    <w:rsid w:val="00163822"/>
    <w:rsid w:val="001643D5"/>
    <w:rsid w:val="001645E3"/>
    <w:rsid w:val="00165B67"/>
    <w:rsid w:val="00170D2D"/>
    <w:rsid w:val="00171BB8"/>
    <w:rsid w:val="00171C35"/>
    <w:rsid w:val="00172E6F"/>
    <w:rsid w:val="00173809"/>
    <w:rsid w:val="001739FF"/>
    <w:rsid w:val="00174041"/>
    <w:rsid w:val="001750A2"/>
    <w:rsid w:val="00175E89"/>
    <w:rsid w:val="00176042"/>
    <w:rsid w:val="00176E64"/>
    <w:rsid w:val="00176F95"/>
    <w:rsid w:val="001800B2"/>
    <w:rsid w:val="00180153"/>
    <w:rsid w:val="00180F0C"/>
    <w:rsid w:val="0018100A"/>
    <w:rsid w:val="00182BB7"/>
    <w:rsid w:val="00182D3D"/>
    <w:rsid w:val="00182EAA"/>
    <w:rsid w:val="00183547"/>
    <w:rsid w:val="00183B5F"/>
    <w:rsid w:val="00185892"/>
    <w:rsid w:val="0018667E"/>
    <w:rsid w:val="00190390"/>
    <w:rsid w:val="00190E76"/>
    <w:rsid w:val="00190E87"/>
    <w:rsid w:val="00192B70"/>
    <w:rsid w:val="00192C8B"/>
    <w:rsid w:val="00193113"/>
    <w:rsid w:val="001942EB"/>
    <w:rsid w:val="001946E7"/>
    <w:rsid w:val="001947DF"/>
    <w:rsid w:val="0019491A"/>
    <w:rsid w:val="001954A6"/>
    <w:rsid w:val="001956D5"/>
    <w:rsid w:val="00196C39"/>
    <w:rsid w:val="00196CF4"/>
    <w:rsid w:val="00196E3F"/>
    <w:rsid w:val="00197437"/>
    <w:rsid w:val="001A1CBA"/>
    <w:rsid w:val="001A21CD"/>
    <w:rsid w:val="001A3395"/>
    <w:rsid w:val="001A3AC9"/>
    <w:rsid w:val="001A3B4A"/>
    <w:rsid w:val="001A549B"/>
    <w:rsid w:val="001A5AFF"/>
    <w:rsid w:val="001A6226"/>
    <w:rsid w:val="001A7F1D"/>
    <w:rsid w:val="001B07E7"/>
    <w:rsid w:val="001B0F2F"/>
    <w:rsid w:val="001B1C3A"/>
    <w:rsid w:val="001B3A5E"/>
    <w:rsid w:val="001B4C8B"/>
    <w:rsid w:val="001B5A64"/>
    <w:rsid w:val="001B5D6D"/>
    <w:rsid w:val="001B621F"/>
    <w:rsid w:val="001B640E"/>
    <w:rsid w:val="001B7062"/>
    <w:rsid w:val="001B740F"/>
    <w:rsid w:val="001C0E02"/>
    <w:rsid w:val="001C13BC"/>
    <w:rsid w:val="001C1934"/>
    <w:rsid w:val="001C2301"/>
    <w:rsid w:val="001C2817"/>
    <w:rsid w:val="001C2C46"/>
    <w:rsid w:val="001C4B29"/>
    <w:rsid w:val="001C4CC3"/>
    <w:rsid w:val="001C4EB4"/>
    <w:rsid w:val="001C4EFA"/>
    <w:rsid w:val="001C51BC"/>
    <w:rsid w:val="001C5A53"/>
    <w:rsid w:val="001C6145"/>
    <w:rsid w:val="001C7ADA"/>
    <w:rsid w:val="001D0245"/>
    <w:rsid w:val="001D0673"/>
    <w:rsid w:val="001D195A"/>
    <w:rsid w:val="001D1F01"/>
    <w:rsid w:val="001D3080"/>
    <w:rsid w:val="001D31F3"/>
    <w:rsid w:val="001D3F74"/>
    <w:rsid w:val="001D47F0"/>
    <w:rsid w:val="001D48C7"/>
    <w:rsid w:val="001D4934"/>
    <w:rsid w:val="001D493F"/>
    <w:rsid w:val="001D4CEB"/>
    <w:rsid w:val="001D5654"/>
    <w:rsid w:val="001D58B1"/>
    <w:rsid w:val="001D59AA"/>
    <w:rsid w:val="001D6B6C"/>
    <w:rsid w:val="001D7318"/>
    <w:rsid w:val="001D746E"/>
    <w:rsid w:val="001D77D7"/>
    <w:rsid w:val="001D7AAE"/>
    <w:rsid w:val="001E025E"/>
    <w:rsid w:val="001E033F"/>
    <w:rsid w:val="001E077E"/>
    <w:rsid w:val="001E08ED"/>
    <w:rsid w:val="001E09F7"/>
    <w:rsid w:val="001E0BC7"/>
    <w:rsid w:val="001E228B"/>
    <w:rsid w:val="001E243E"/>
    <w:rsid w:val="001E2B10"/>
    <w:rsid w:val="001E2C3A"/>
    <w:rsid w:val="001E3035"/>
    <w:rsid w:val="001E3765"/>
    <w:rsid w:val="001E387E"/>
    <w:rsid w:val="001E39BC"/>
    <w:rsid w:val="001E49A1"/>
    <w:rsid w:val="001E5B56"/>
    <w:rsid w:val="001E694C"/>
    <w:rsid w:val="001E6FE6"/>
    <w:rsid w:val="001E7E41"/>
    <w:rsid w:val="001F0315"/>
    <w:rsid w:val="001F14BD"/>
    <w:rsid w:val="001F14DB"/>
    <w:rsid w:val="001F21BC"/>
    <w:rsid w:val="001F2349"/>
    <w:rsid w:val="001F2480"/>
    <w:rsid w:val="001F289A"/>
    <w:rsid w:val="001F2AA7"/>
    <w:rsid w:val="001F32C0"/>
    <w:rsid w:val="001F35A4"/>
    <w:rsid w:val="001F4E47"/>
    <w:rsid w:val="001F54C5"/>
    <w:rsid w:val="001F767F"/>
    <w:rsid w:val="001F7F41"/>
    <w:rsid w:val="002001B4"/>
    <w:rsid w:val="00200769"/>
    <w:rsid w:val="002013F9"/>
    <w:rsid w:val="00202D69"/>
    <w:rsid w:val="00203E0B"/>
    <w:rsid w:val="00203E70"/>
    <w:rsid w:val="0020575F"/>
    <w:rsid w:val="002064C1"/>
    <w:rsid w:val="00207A27"/>
    <w:rsid w:val="002103CC"/>
    <w:rsid w:val="002104AB"/>
    <w:rsid w:val="00210EAE"/>
    <w:rsid w:val="00211948"/>
    <w:rsid w:val="0021199C"/>
    <w:rsid w:val="002125FA"/>
    <w:rsid w:val="00212E69"/>
    <w:rsid w:val="0021320C"/>
    <w:rsid w:val="002138D1"/>
    <w:rsid w:val="00214CB8"/>
    <w:rsid w:val="00214F66"/>
    <w:rsid w:val="002152A4"/>
    <w:rsid w:val="00215D9F"/>
    <w:rsid w:val="00215F9E"/>
    <w:rsid w:val="0021770E"/>
    <w:rsid w:val="00220170"/>
    <w:rsid w:val="00220A90"/>
    <w:rsid w:val="002215FC"/>
    <w:rsid w:val="002217AF"/>
    <w:rsid w:val="0022202F"/>
    <w:rsid w:val="00222129"/>
    <w:rsid w:val="002222F5"/>
    <w:rsid w:val="00222301"/>
    <w:rsid w:val="00223629"/>
    <w:rsid w:val="00224D67"/>
    <w:rsid w:val="002254B9"/>
    <w:rsid w:val="002255E8"/>
    <w:rsid w:val="002262CB"/>
    <w:rsid w:val="002272CE"/>
    <w:rsid w:val="002279A5"/>
    <w:rsid w:val="00227D38"/>
    <w:rsid w:val="00230062"/>
    <w:rsid w:val="00230669"/>
    <w:rsid w:val="0023075B"/>
    <w:rsid w:val="00231580"/>
    <w:rsid w:val="0023173F"/>
    <w:rsid w:val="002324B0"/>
    <w:rsid w:val="00233FFC"/>
    <w:rsid w:val="0023465D"/>
    <w:rsid w:val="00234A1E"/>
    <w:rsid w:val="00234AB6"/>
    <w:rsid w:val="00235061"/>
    <w:rsid w:val="0023573A"/>
    <w:rsid w:val="00235EEE"/>
    <w:rsid w:val="002364F7"/>
    <w:rsid w:val="0023662F"/>
    <w:rsid w:val="0023727F"/>
    <w:rsid w:val="00237B8F"/>
    <w:rsid w:val="00240D04"/>
    <w:rsid w:val="00241512"/>
    <w:rsid w:val="00241542"/>
    <w:rsid w:val="00241872"/>
    <w:rsid w:val="00242939"/>
    <w:rsid w:val="0024414C"/>
    <w:rsid w:val="0024467A"/>
    <w:rsid w:val="00245774"/>
    <w:rsid w:val="00245B97"/>
    <w:rsid w:val="0024650A"/>
    <w:rsid w:val="0024663E"/>
    <w:rsid w:val="00246672"/>
    <w:rsid w:val="002470AF"/>
    <w:rsid w:val="0024759A"/>
    <w:rsid w:val="00247766"/>
    <w:rsid w:val="00251318"/>
    <w:rsid w:val="0025178E"/>
    <w:rsid w:val="00251C0E"/>
    <w:rsid w:val="00251C4F"/>
    <w:rsid w:val="00251C97"/>
    <w:rsid w:val="00252265"/>
    <w:rsid w:val="0025328D"/>
    <w:rsid w:val="00253D6A"/>
    <w:rsid w:val="002545D2"/>
    <w:rsid w:val="002547C4"/>
    <w:rsid w:val="00254C3A"/>
    <w:rsid w:val="00255CDB"/>
    <w:rsid w:val="00256E34"/>
    <w:rsid w:val="002603A1"/>
    <w:rsid w:val="00260BF2"/>
    <w:rsid w:val="00260D0E"/>
    <w:rsid w:val="00261644"/>
    <w:rsid w:val="00262051"/>
    <w:rsid w:val="00262453"/>
    <w:rsid w:val="00262F0B"/>
    <w:rsid w:val="00263580"/>
    <w:rsid w:val="002640CD"/>
    <w:rsid w:val="002645E4"/>
    <w:rsid w:val="00265A37"/>
    <w:rsid w:val="00266682"/>
    <w:rsid w:val="002678F9"/>
    <w:rsid w:val="0027050D"/>
    <w:rsid w:val="002710F4"/>
    <w:rsid w:val="0027530D"/>
    <w:rsid w:val="00275DC5"/>
    <w:rsid w:val="002772E6"/>
    <w:rsid w:val="0027761A"/>
    <w:rsid w:val="002800B6"/>
    <w:rsid w:val="002808DF"/>
    <w:rsid w:val="00280F44"/>
    <w:rsid w:val="00282537"/>
    <w:rsid w:val="002829C4"/>
    <w:rsid w:val="00283A2D"/>
    <w:rsid w:val="00284D20"/>
    <w:rsid w:val="0028509D"/>
    <w:rsid w:val="00286268"/>
    <w:rsid w:val="002874AD"/>
    <w:rsid w:val="00290EE3"/>
    <w:rsid w:val="00290F21"/>
    <w:rsid w:val="00291451"/>
    <w:rsid w:val="00292E18"/>
    <w:rsid w:val="0029307A"/>
    <w:rsid w:val="00294A49"/>
    <w:rsid w:val="002958DA"/>
    <w:rsid w:val="00295DAB"/>
    <w:rsid w:val="0029666B"/>
    <w:rsid w:val="00296973"/>
    <w:rsid w:val="0029763A"/>
    <w:rsid w:val="002A0358"/>
    <w:rsid w:val="002A0593"/>
    <w:rsid w:val="002A384A"/>
    <w:rsid w:val="002A3C69"/>
    <w:rsid w:val="002A3CA7"/>
    <w:rsid w:val="002A3FB0"/>
    <w:rsid w:val="002A41A8"/>
    <w:rsid w:val="002A4C56"/>
    <w:rsid w:val="002A4CD1"/>
    <w:rsid w:val="002A6683"/>
    <w:rsid w:val="002A6CFA"/>
    <w:rsid w:val="002A7479"/>
    <w:rsid w:val="002A7800"/>
    <w:rsid w:val="002B12A0"/>
    <w:rsid w:val="002B162D"/>
    <w:rsid w:val="002B16A0"/>
    <w:rsid w:val="002B2B77"/>
    <w:rsid w:val="002B369E"/>
    <w:rsid w:val="002B377C"/>
    <w:rsid w:val="002B469C"/>
    <w:rsid w:val="002B496E"/>
    <w:rsid w:val="002B4B71"/>
    <w:rsid w:val="002B53F5"/>
    <w:rsid w:val="002B677C"/>
    <w:rsid w:val="002B7627"/>
    <w:rsid w:val="002C013D"/>
    <w:rsid w:val="002C029E"/>
    <w:rsid w:val="002C03B0"/>
    <w:rsid w:val="002C087A"/>
    <w:rsid w:val="002C0DD7"/>
    <w:rsid w:val="002C171A"/>
    <w:rsid w:val="002C23B1"/>
    <w:rsid w:val="002C2575"/>
    <w:rsid w:val="002C28E3"/>
    <w:rsid w:val="002C2F83"/>
    <w:rsid w:val="002C3019"/>
    <w:rsid w:val="002C3BD9"/>
    <w:rsid w:val="002C4016"/>
    <w:rsid w:val="002C404C"/>
    <w:rsid w:val="002C4250"/>
    <w:rsid w:val="002C4D48"/>
    <w:rsid w:val="002C50EA"/>
    <w:rsid w:val="002C512A"/>
    <w:rsid w:val="002D05FC"/>
    <w:rsid w:val="002D2247"/>
    <w:rsid w:val="002D3BBF"/>
    <w:rsid w:val="002D461A"/>
    <w:rsid w:val="002D46A0"/>
    <w:rsid w:val="002D4F34"/>
    <w:rsid w:val="002D6A13"/>
    <w:rsid w:val="002E0913"/>
    <w:rsid w:val="002E0AF1"/>
    <w:rsid w:val="002E0F34"/>
    <w:rsid w:val="002E122B"/>
    <w:rsid w:val="002E1508"/>
    <w:rsid w:val="002E1EE9"/>
    <w:rsid w:val="002E23D3"/>
    <w:rsid w:val="002E244B"/>
    <w:rsid w:val="002E29CE"/>
    <w:rsid w:val="002E2D00"/>
    <w:rsid w:val="002E2D6C"/>
    <w:rsid w:val="002E4DC6"/>
    <w:rsid w:val="002E4DD4"/>
    <w:rsid w:val="002E5DFB"/>
    <w:rsid w:val="002E6F2E"/>
    <w:rsid w:val="002E7383"/>
    <w:rsid w:val="002F01F1"/>
    <w:rsid w:val="002F0B35"/>
    <w:rsid w:val="002F163E"/>
    <w:rsid w:val="002F2E45"/>
    <w:rsid w:val="002F2EBC"/>
    <w:rsid w:val="002F3478"/>
    <w:rsid w:val="002F4BF2"/>
    <w:rsid w:val="002F550A"/>
    <w:rsid w:val="002F6192"/>
    <w:rsid w:val="002F68D7"/>
    <w:rsid w:val="002F729E"/>
    <w:rsid w:val="002F750E"/>
    <w:rsid w:val="002F7D07"/>
    <w:rsid w:val="00300925"/>
    <w:rsid w:val="00300992"/>
    <w:rsid w:val="00301023"/>
    <w:rsid w:val="00302597"/>
    <w:rsid w:val="00302BA3"/>
    <w:rsid w:val="003035E9"/>
    <w:rsid w:val="00303C34"/>
    <w:rsid w:val="00304BF9"/>
    <w:rsid w:val="00304D52"/>
    <w:rsid w:val="00305FE6"/>
    <w:rsid w:val="00306166"/>
    <w:rsid w:val="0030784A"/>
    <w:rsid w:val="00307C52"/>
    <w:rsid w:val="00310BD1"/>
    <w:rsid w:val="003119A7"/>
    <w:rsid w:val="00316371"/>
    <w:rsid w:val="00321110"/>
    <w:rsid w:val="00321492"/>
    <w:rsid w:val="00321AC4"/>
    <w:rsid w:val="00322C18"/>
    <w:rsid w:val="00324104"/>
    <w:rsid w:val="00324135"/>
    <w:rsid w:val="003244F0"/>
    <w:rsid w:val="00325117"/>
    <w:rsid w:val="00325282"/>
    <w:rsid w:val="003267DA"/>
    <w:rsid w:val="00327911"/>
    <w:rsid w:val="00327DEE"/>
    <w:rsid w:val="00331089"/>
    <w:rsid w:val="00331AB0"/>
    <w:rsid w:val="003324DB"/>
    <w:rsid w:val="0033255A"/>
    <w:rsid w:val="00333FA1"/>
    <w:rsid w:val="00334017"/>
    <w:rsid w:val="00334CD3"/>
    <w:rsid w:val="00337346"/>
    <w:rsid w:val="0034190C"/>
    <w:rsid w:val="0034221D"/>
    <w:rsid w:val="00342569"/>
    <w:rsid w:val="003439F5"/>
    <w:rsid w:val="00343D4A"/>
    <w:rsid w:val="003447AD"/>
    <w:rsid w:val="00346A46"/>
    <w:rsid w:val="00346D12"/>
    <w:rsid w:val="00347C56"/>
    <w:rsid w:val="003515BD"/>
    <w:rsid w:val="00352394"/>
    <w:rsid w:val="0035240F"/>
    <w:rsid w:val="003528CD"/>
    <w:rsid w:val="00352CE4"/>
    <w:rsid w:val="00352FFC"/>
    <w:rsid w:val="003533DA"/>
    <w:rsid w:val="00354161"/>
    <w:rsid w:val="003550DF"/>
    <w:rsid w:val="003554B3"/>
    <w:rsid w:val="003561F6"/>
    <w:rsid w:val="0035678B"/>
    <w:rsid w:val="003568E3"/>
    <w:rsid w:val="00356A9E"/>
    <w:rsid w:val="00357378"/>
    <w:rsid w:val="00360196"/>
    <w:rsid w:val="00360B8A"/>
    <w:rsid w:val="00360E2C"/>
    <w:rsid w:val="00360FF1"/>
    <w:rsid w:val="0036229E"/>
    <w:rsid w:val="003624D0"/>
    <w:rsid w:val="00363421"/>
    <w:rsid w:val="003644DF"/>
    <w:rsid w:val="003646EA"/>
    <w:rsid w:val="003656A8"/>
    <w:rsid w:val="00365D36"/>
    <w:rsid w:val="00366876"/>
    <w:rsid w:val="0036723B"/>
    <w:rsid w:val="003675B5"/>
    <w:rsid w:val="00367ECA"/>
    <w:rsid w:val="00370D5B"/>
    <w:rsid w:val="00372093"/>
    <w:rsid w:val="0037254C"/>
    <w:rsid w:val="003732E7"/>
    <w:rsid w:val="00373B18"/>
    <w:rsid w:val="00373B1E"/>
    <w:rsid w:val="00374094"/>
    <w:rsid w:val="00374DE5"/>
    <w:rsid w:val="003756EE"/>
    <w:rsid w:val="0037586E"/>
    <w:rsid w:val="0037624D"/>
    <w:rsid w:val="00380565"/>
    <w:rsid w:val="003809B6"/>
    <w:rsid w:val="00380BE3"/>
    <w:rsid w:val="003834B4"/>
    <w:rsid w:val="003839CC"/>
    <w:rsid w:val="00384D78"/>
    <w:rsid w:val="003855FF"/>
    <w:rsid w:val="0038685B"/>
    <w:rsid w:val="003869E4"/>
    <w:rsid w:val="003875BF"/>
    <w:rsid w:val="00387B52"/>
    <w:rsid w:val="00387E82"/>
    <w:rsid w:val="00387E9D"/>
    <w:rsid w:val="00390270"/>
    <w:rsid w:val="00391CBC"/>
    <w:rsid w:val="00392D78"/>
    <w:rsid w:val="003937B6"/>
    <w:rsid w:val="00393A0D"/>
    <w:rsid w:val="00393CEF"/>
    <w:rsid w:val="00394128"/>
    <w:rsid w:val="00395843"/>
    <w:rsid w:val="00395B01"/>
    <w:rsid w:val="003963CD"/>
    <w:rsid w:val="0039761B"/>
    <w:rsid w:val="003A09A7"/>
    <w:rsid w:val="003A0EDA"/>
    <w:rsid w:val="003A0F0F"/>
    <w:rsid w:val="003A14EC"/>
    <w:rsid w:val="003A14F9"/>
    <w:rsid w:val="003A3360"/>
    <w:rsid w:val="003A38D7"/>
    <w:rsid w:val="003A4D42"/>
    <w:rsid w:val="003A4DBB"/>
    <w:rsid w:val="003A608C"/>
    <w:rsid w:val="003A697A"/>
    <w:rsid w:val="003A6B60"/>
    <w:rsid w:val="003A765A"/>
    <w:rsid w:val="003A766D"/>
    <w:rsid w:val="003B04A7"/>
    <w:rsid w:val="003B0CC4"/>
    <w:rsid w:val="003B2082"/>
    <w:rsid w:val="003B2225"/>
    <w:rsid w:val="003B2589"/>
    <w:rsid w:val="003B266E"/>
    <w:rsid w:val="003B2C22"/>
    <w:rsid w:val="003B3038"/>
    <w:rsid w:val="003B34A0"/>
    <w:rsid w:val="003B373B"/>
    <w:rsid w:val="003B38BB"/>
    <w:rsid w:val="003B38DB"/>
    <w:rsid w:val="003B3EF9"/>
    <w:rsid w:val="003B5005"/>
    <w:rsid w:val="003B6C81"/>
    <w:rsid w:val="003B6F2C"/>
    <w:rsid w:val="003B7465"/>
    <w:rsid w:val="003B75A8"/>
    <w:rsid w:val="003B75C2"/>
    <w:rsid w:val="003B780A"/>
    <w:rsid w:val="003C100F"/>
    <w:rsid w:val="003C123F"/>
    <w:rsid w:val="003C1FC3"/>
    <w:rsid w:val="003C31EE"/>
    <w:rsid w:val="003C44C6"/>
    <w:rsid w:val="003C4D53"/>
    <w:rsid w:val="003C58D1"/>
    <w:rsid w:val="003C5DBA"/>
    <w:rsid w:val="003C62A1"/>
    <w:rsid w:val="003C6400"/>
    <w:rsid w:val="003C6866"/>
    <w:rsid w:val="003C6D4D"/>
    <w:rsid w:val="003C7F42"/>
    <w:rsid w:val="003D01A8"/>
    <w:rsid w:val="003D0D51"/>
    <w:rsid w:val="003D1711"/>
    <w:rsid w:val="003D1AA3"/>
    <w:rsid w:val="003D1DCF"/>
    <w:rsid w:val="003D227C"/>
    <w:rsid w:val="003D2388"/>
    <w:rsid w:val="003D2389"/>
    <w:rsid w:val="003D3080"/>
    <w:rsid w:val="003D3204"/>
    <w:rsid w:val="003D3693"/>
    <w:rsid w:val="003D5767"/>
    <w:rsid w:val="003D6041"/>
    <w:rsid w:val="003D6EDC"/>
    <w:rsid w:val="003D71C6"/>
    <w:rsid w:val="003D7574"/>
    <w:rsid w:val="003D7622"/>
    <w:rsid w:val="003D76CA"/>
    <w:rsid w:val="003E364B"/>
    <w:rsid w:val="003E3EA3"/>
    <w:rsid w:val="003E5CB5"/>
    <w:rsid w:val="003E5F0F"/>
    <w:rsid w:val="003E6576"/>
    <w:rsid w:val="003E6CE3"/>
    <w:rsid w:val="003E6E2D"/>
    <w:rsid w:val="003E7666"/>
    <w:rsid w:val="003E7983"/>
    <w:rsid w:val="003F0155"/>
    <w:rsid w:val="003F0FA2"/>
    <w:rsid w:val="003F12D1"/>
    <w:rsid w:val="003F133F"/>
    <w:rsid w:val="003F1D0E"/>
    <w:rsid w:val="003F2CC2"/>
    <w:rsid w:val="003F3D4A"/>
    <w:rsid w:val="003F3F04"/>
    <w:rsid w:val="003F43D6"/>
    <w:rsid w:val="003F4CC6"/>
    <w:rsid w:val="003F5C20"/>
    <w:rsid w:val="003F6D9C"/>
    <w:rsid w:val="00400258"/>
    <w:rsid w:val="004017D5"/>
    <w:rsid w:val="00402637"/>
    <w:rsid w:val="0040337D"/>
    <w:rsid w:val="004035A8"/>
    <w:rsid w:val="00404249"/>
    <w:rsid w:val="004049E3"/>
    <w:rsid w:val="00404AFD"/>
    <w:rsid w:val="004050C3"/>
    <w:rsid w:val="00405C3D"/>
    <w:rsid w:val="00406631"/>
    <w:rsid w:val="0040671E"/>
    <w:rsid w:val="004076C4"/>
    <w:rsid w:val="00407A03"/>
    <w:rsid w:val="00407D80"/>
    <w:rsid w:val="00411C7D"/>
    <w:rsid w:val="004131A4"/>
    <w:rsid w:val="004131F1"/>
    <w:rsid w:val="00413C24"/>
    <w:rsid w:val="00414A0A"/>
    <w:rsid w:val="00414E9A"/>
    <w:rsid w:val="00415000"/>
    <w:rsid w:val="0041553E"/>
    <w:rsid w:val="004155A1"/>
    <w:rsid w:val="0041596A"/>
    <w:rsid w:val="00417131"/>
    <w:rsid w:val="0041734D"/>
    <w:rsid w:val="00417868"/>
    <w:rsid w:val="00417E4E"/>
    <w:rsid w:val="004215EE"/>
    <w:rsid w:val="00421793"/>
    <w:rsid w:val="004218A2"/>
    <w:rsid w:val="00422DE2"/>
    <w:rsid w:val="00423738"/>
    <w:rsid w:val="00423D7A"/>
    <w:rsid w:val="00425228"/>
    <w:rsid w:val="00425547"/>
    <w:rsid w:val="00425729"/>
    <w:rsid w:val="004259FD"/>
    <w:rsid w:val="004261C8"/>
    <w:rsid w:val="00426464"/>
    <w:rsid w:val="004273DF"/>
    <w:rsid w:val="0042740D"/>
    <w:rsid w:val="00430032"/>
    <w:rsid w:val="004300D7"/>
    <w:rsid w:val="004314FE"/>
    <w:rsid w:val="004320F4"/>
    <w:rsid w:val="00433D25"/>
    <w:rsid w:val="00434AC7"/>
    <w:rsid w:val="00434F66"/>
    <w:rsid w:val="00435413"/>
    <w:rsid w:val="00435A81"/>
    <w:rsid w:val="004360B8"/>
    <w:rsid w:val="00436C31"/>
    <w:rsid w:val="00437EC3"/>
    <w:rsid w:val="00437F73"/>
    <w:rsid w:val="00440881"/>
    <w:rsid w:val="004414A6"/>
    <w:rsid w:val="00442837"/>
    <w:rsid w:val="0044359E"/>
    <w:rsid w:val="00443780"/>
    <w:rsid w:val="004443B4"/>
    <w:rsid w:val="004444F7"/>
    <w:rsid w:val="004447A9"/>
    <w:rsid w:val="004447E5"/>
    <w:rsid w:val="004448C5"/>
    <w:rsid w:val="00444D86"/>
    <w:rsid w:val="00444DAB"/>
    <w:rsid w:val="00447228"/>
    <w:rsid w:val="004478A6"/>
    <w:rsid w:val="00447934"/>
    <w:rsid w:val="00450639"/>
    <w:rsid w:val="0045084D"/>
    <w:rsid w:val="00450E85"/>
    <w:rsid w:val="00452439"/>
    <w:rsid w:val="0045296E"/>
    <w:rsid w:val="004537CA"/>
    <w:rsid w:val="00454AF2"/>
    <w:rsid w:val="00456163"/>
    <w:rsid w:val="0046017F"/>
    <w:rsid w:val="004613D7"/>
    <w:rsid w:val="00461FA0"/>
    <w:rsid w:val="00462DA8"/>
    <w:rsid w:val="00463057"/>
    <w:rsid w:val="00463063"/>
    <w:rsid w:val="0046328D"/>
    <w:rsid w:val="0046359D"/>
    <w:rsid w:val="00463FF1"/>
    <w:rsid w:val="00465F9C"/>
    <w:rsid w:val="00466233"/>
    <w:rsid w:val="00466234"/>
    <w:rsid w:val="004663EA"/>
    <w:rsid w:val="00466619"/>
    <w:rsid w:val="00467877"/>
    <w:rsid w:val="00467E75"/>
    <w:rsid w:val="00471458"/>
    <w:rsid w:val="004715F1"/>
    <w:rsid w:val="00471C91"/>
    <w:rsid w:val="00471D55"/>
    <w:rsid w:val="00472E57"/>
    <w:rsid w:val="004736FF"/>
    <w:rsid w:val="0047376E"/>
    <w:rsid w:val="00473D92"/>
    <w:rsid w:val="00474552"/>
    <w:rsid w:val="00474B02"/>
    <w:rsid w:val="00474B56"/>
    <w:rsid w:val="00475520"/>
    <w:rsid w:val="00475A54"/>
    <w:rsid w:val="0047723A"/>
    <w:rsid w:val="00480AF5"/>
    <w:rsid w:val="00480BC6"/>
    <w:rsid w:val="004816D8"/>
    <w:rsid w:val="00481DBD"/>
    <w:rsid w:val="004822C6"/>
    <w:rsid w:val="00482714"/>
    <w:rsid w:val="00483414"/>
    <w:rsid w:val="00483D1D"/>
    <w:rsid w:val="00485CB9"/>
    <w:rsid w:val="004860F7"/>
    <w:rsid w:val="00486CFA"/>
    <w:rsid w:val="00487DB9"/>
    <w:rsid w:val="00490884"/>
    <w:rsid w:val="00490B9C"/>
    <w:rsid w:val="00490FDF"/>
    <w:rsid w:val="00491C40"/>
    <w:rsid w:val="0049270B"/>
    <w:rsid w:val="00492D15"/>
    <w:rsid w:val="00494202"/>
    <w:rsid w:val="00494E65"/>
    <w:rsid w:val="00495183"/>
    <w:rsid w:val="00495BBB"/>
    <w:rsid w:val="00497736"/>
    <w:rsid w:val="004A0378"/>
    <w:rsid w:val="004A115A"/>
    <w:rsid w:val="004A1DFE"/>
    <w:rsid w:val="004A2752"/>
    <w:rsid w:val="004A463D"/>
    <w:rsid w:val="004A489F"/>
    <w:rsid w:val="004A5CC2"/>
    <w:rsid w:val="004A7C99"/>
    <w:rsid w:val="004B0299"/>
    <w:rsid w:val="004B1E3D"/>
    <w:rsid w:val="004B1EB7"/>
    <w:rsid w:val="004B20F7"/>
    <w:rsid w:val="004B21C9"/>
    <w:rsid w:val="004B2B03"/>
    <w:rsid w:val="004B3881"/>
    <w:rsid w:val="004B533F"/>
    <w:rsid w:val="004B5DBD"/>
    <w:rsid w:val="004B6BFD"/>
    <w:rsid w:val="004C0A8A"/>
    <w:rsid w:val="004C0B5E"/>
    <w:rsid w:val="004C0C27"/>
    <w:rsid w:val="004C0C9B"/>
    <w:rsid w:val="004C3975"/>
    <w:rsid w:val="004C39E8"/>
    <w:rsid w:val="004C3E0B"/>
    <w:rsid w:val="004C40EC"/>
    <w:rsid w:val="004C4882"/>
    <w:rsid w:val="004C5B1A"/>
    <w:rsid w:val="004C7250"/>
    <w:rsid w:val="004D003C"/>
    <w:rsid w:val="004D0527"/>
    <w:rsid w:val="004D2FF3"/>
    <w:rsid w:val="004D4A4A"/>
    <w:rsid w:val="004D533B"/>
    <w:rsid w:val="004D57B4"/>
    <w:rsid w:val="004E0ECC"/>
    <w:rsid w:val="004E0EE8"/>
    <w:rsid w:val="004E12AD"/>
    <w:rsid w:val="004E1606"/>
    <w:rsid w:val="004E190B"/>
    <w:rsid w:val="004E1C6F"/>
    <w:rsid w:val="004E2671"/>
    <w:rsid w:val="004E2FF9"/>
    <w:rsid w:val="004E3425"/>
    <w:rsid w:val="004E4247"/>
    <w:rsid w:val="004E46A3"/>
    <w:rsid w:val="004E4740"/>
    <w:rsid w:val="004E527E"/>
    <w:rsid w:val="004E62C1"/>
    <w:rsid w:val="004E6DA6"/>
    <w:rsid w:val="004E719E"/>
    <w:rsid w:val="004E7DED"/>
    <w:rsid w:val="004F04D2"/>
    <w:rsid w:val="004F0DA3"/>
    <w:rsid w:val="004F0E4F"/>
    <w:rsid w:val="004F2671"/>
    <w:rsid w:val="004F35FF"/>
    <w:rsid w:val="004F3810"/>
    <w:rsid w:val="004F41C6"/>
    <w:rsid w:val="004F508A"/>
    <w:rsid w:val="004F649A"/>
    <w:rsid w:val="004F6A1D"/>
    <w:rsid w:val="004F6A64"/>
    <w:rsid w:val="004F7116"/>
    <w:rsid w:val="004F77C7"/>
    <w:rsid w:val="004F78BE"/>
    <w:rsid w:val="004F7FF6"/>
    <w:rsid w:val="00500147"/>
    <w:rsid w:val="0050052D"/>
    <w:rsid w:val="00501DA7"/>
    <w:rsid w:val="00501E06"/>
    <w:rsid w:val="00501EF0"/>
    <w:rsid w:val="005028D5"/>
    <w:rsid w:val="00503CEF"/>
    <w:rsid w:val="00504035"/>
    <w:rsid w:val="005043FC"/>
    <w:rsid w:val="005044A2"/>
    <w:rsid w:val="0050466E"/>
    <w:rsid w:val="005046AA"/>
    <w:rsid w:val="0050575F"/>
    <w:rsid w:val="00505819"/>
    <w:rsid w:val="005059CF"/>
    <w:rsid w:val="00505CFB"/>
    <w:rsid w:val="00505EF4"/>
    <w:rsid w:val="00507122"/>
    <w:rsid w:val="005076FA"/>
    <w:rsid w:val="005102FE"/>
    <w:rsid w:val="005108AF"/>
    <w:rsid w:val="005108F3"/>
    <w:rsid w:val="00511625"/>
    <w:rsid w:val="005116D5"/>
    <w:rsid w:val="00511B77"/>
    <w:rsid w:val="00512265"/>
    <w:rsid w:val="00514F0B"/>
    <w:rsid w:val="005162D8"/>
    <w:rsid w:val="00516BC7"/>
    <w:rsid w:val="00517096"/>
    <w:rsid w:val="005176F6"/>
    <w:rsid w:val="00517B10"/>
    <w:rsid w:val="0052049A"/>
    <w:rsid w:val="00520E0D"/>
    <w:rsid w:val="00520E48"/>
    <w:rsid w:val="00521475"/>
    <w:rsid w:val="0052254C"/>
    <w:rsid w:val="005229CB"/>
    <w:rsid w:val="00522F3B"/>
    <w:rsid w:val="00523679"/>
    <w:rsid w:val="00523C24"/>
    <w:rsid w:val="00524393"/>
    <w:rsid w:val="00524574"/>
    <w:rsid w:val="00524590"/>
    <w:rsid w:val="00524627"/>
    <w:rsid w:val="005254AE"/>
    <w:rsid w:val="00526D61"/>
    <w:rsid w:val="005275F4"/>
    <w:rsid w:val="00527B2C"/>
    <w:rsid w:val="005314F7"/>
    <w:rsid w:val="005318B0"/>
    <w:rsid w:val="0053209B"/>
    <w:rsid w:val="005327B5"/>
    <w:rsid w:val="00533AF8"/>
    <w:rsid w:val="00535815"/>
    <w:rsid w:val="005361CA"/>
    <w:rsid w:val="005362B7"/>
    <w:rsid w:val="00536B1E"/>
    <w:rsid w:val="00536BDC"/>
    <w:rsid w:val="00536D60"/>
    <w:rsid w:val="00536D70"/>
    <w:rsid w:val="00537CA8"/>
    <w:rsid w:val="0054182A"/>
    <w:rsid w:val="00541A7D"/>
    <w:rsid w:val="00541BCB"/>
    <w:rsid w:val="00542651"/>
    <w:rsid w:val="00542B06"/>
    <w:rsid w:val="00542D78"/>
    <w:rsid w:val="005434AC"/>
    <w:rsid w:val="00543A6E"/>
    <w:rsid w:val="00543F79"/>
    <w:rsid w:val="00545044"/>
    <w:rsid w:val="0054569D"/>
    <w:rsid w:val="00546080"/>
    <w:rsid w:val="00546AB4"/>
    <w:rsid w:val="00546B9F"/>
    <w:rsid w:val="00546CDB"/>
    <w:rsid w:val="00547277"/>
    <w:rsid w:val="005474F4"/>
    <w:rsid w:val="00547A78"/>
    <w:rsid w:val="00550DA2"/>
    <w:rsid w:val="00551194"/>
    <w:rsid w:val="00551BF6"/>
    <w:rsid w:val="00551CE3"/>
    <w:rsid w:val="005526EF"/>
    <w:rsid w:val="00553FA9"/>
    <w:rsid w:val="0055587A"/>
    <w:rsid w:val="00555D6A"/>
    <w:rsid w:val="0055661D"/>
    <w:rsid w:val="005569F7"/>
    <w:rsid w:val="00556C75"/>
    <w:rsid w:val="00557A41"/>
    <w:rsid w:val="005604A3"/>
    <w:rsid w:val="005605D2"/>
    <w:rsid w:val="00560C3F"/>
    <w:rsid w:val="00561761"/>
    <w:rsid w:val="00562A4E"/>
    <w:rsid w:val="00563ED4"/>
    <w:rsid w:val="005669D4"/>
    <w:rsid w:val="0056734C"/>
    <w:rsid w:val="00567902"/>
    <w:rsid w:val="00567F0E"/>
    <w:rsid w:val="00570C9E"/>
    <w:rsid w:val="00570E4B"/>
    <w:rsid w:val="00570EAB"/>
    <w:rsid w:val="0057206E"/>
    <w:rsid w:val="005725AD"/>
    <w:rsid w:val="00573597"/>
    <w:rsid w:val="00573D7E"/>
    <w:rsid w:val="00574172"/>
    <w:rsid w:val="00574550"/>
    <w:rsid w:val="00574D0F"/>
    <w:rsid w:val="00576106"/>
    <w:rsid w:val="005776BF"/>
    <w:rsid w:val="005778BA"/>
    <w:rsid w:val="00577A01"/>
    <w:rsid w:val="00580E01"/>
    <w:rsid w:val="00582C85"/>
    <w:rsid w:val="00582D09"/>
    <w:rsid w:val="0058301B"/>
    <w:rsid w:val="00584B5E"/>
    <w:rsid w:val="00584E0F"/>
    <w:rsid w:val="00585678"/>
    <w:rsid w:val="00585C58"/>
    <w:rsid w:val="00585D9B"/>
    <w:rsid w:val="00585EDB"/>
    <w:rsid w:val="00586591"/>
    <w:rsid w:val="00586E29"/>
    <w:rsid w:val="005870E6"/>
    <w:rsid w:val="0058717C"/>
    <w:rsid w:val="0058738C"/>
    <w:rsid w:val="00590A79"/>
    <w:rsid w:val="00591A27"/>
    <w:rsid w:val="00592527"/>
    <w:rsid w:val="00592B3C"/>
    <w:rsid w:val="00593289"/>
    <w:rsid w:val="00593903"/>
    <w:rsid w:val="00593B47"/>
    <w:rsid w:val="005947D9"/>
    <w:rsid w:val="005955A6"/>
    <w:rsid w:val="005A003B"/>
    <w:rsid w:val="005A00FB"/>
    <w:rsid w:val="005A0EBF"/>
    <w:rsid w:val="005A1790"/>
    <w:rsid w:val="005A19AD"/>
    <w:rsid w:val="005A1E35"/>
    <w:rsid w:val="005A23C7"/>
    <w:rsid w:val="005A291C"/>
    <w:rsid w:val="005A2DAB"/>
    <w:rsid w:val="005A3741"/>
    <w:rsid w:val="005A4AF1"/>
    <w:rsid w:val="005A4C72"/>
    <w:rsid w:val="005A5084"/>
    <w:rsid w:val="005A5F2E"/>
    <w:rsid w:val="005A608F"/>
    <w:rsid w:val="005A6753"/>
    <w:rsid w:val="005A78BD"/>
    <w:rsid w:val="005A7FCC"/>
    <w:rsid w:val="005B06CE"/>
    <w:rsid w:val="005B0847"/>
    <w:rsid w:val="005B153A"/>
    <w:rsid w:val="005B2293"/>
    <w:rsid w:val="005B242B"/>
    <w:rsid w:val="005B29D9"/>
    <w:rsid w:val="005B4318"/>
    <w:rsid w:val="005B5206"/>
    <w:rsid w:val="005B6002"/>
    <w:rsid w:val="005B629B"/>
    <w:rsid w:val="005B6801"/>
    <w:rsid w:val="005B7123"/>
    <w:rsid w:val="005B7696"/>
    <w:rsid w:val="005B7D24"/>
    <w:rsid w:val="005C2B31"/>
    <w:rsid w:val="005C3C31"/>
    <w:rsid w:val="005C5640"/>
    <w:rsid w:val="005C575E"/>
    <w:rsid w:val="005C5812"/>
    <w:rsid w:val="005C639E"/>
    <w:rsid w:val="005C6636"/>
    <w:rsid w:val="005D053C"/>
    <w:rsid w:val="005D05A8"/>
    <w:rsid w:val="005D0805"/>
    <w:rsid w:val="005D0A38"/>
    <w:rsid w:val="005D10F2"/>
    <w:rsid w:val="005D13ED"/>
    <w:rsid w:val="005D3004"/>
    <w:rsid w:val="005D33CE"/>
    <w:rsid w:val="005D3C53"/>
    <w:rsid w:val="005D515F"/>
    <w:rsid w:val="005D57FD"/>
    <w:rsid w:val="005D5991"/>
    <w:rsid w:val="005D6119"/>
    <w:rsid w:val="005D644F"/>
    <w:rsid w:val="005D69D4"/>
    <w:rsid w:val="005D75CD"/>
    <w:rsid w:val="005D7B54"/>
    <w:rsid w:val="005E1808"/>
    <w:rsid w:val="005E1F70"/>
    <w:rsid w:val="005E259C"/>
    <w:rsid w:val="005E2B86"/>
    <w:rsid w:val="005E2BD2"/>
    <w:rsid w:val="005E318A"/>
    <w:rsid w:val="005E3BBE"/>
    <w:rsid w:val="005E3CA0"/>
    <w:rsid w:val="005E3EE3"/>
    <w:rsid w:val="005E4122"/>
    <w:rsid w:val="005E4143"/>
    <w:rsid w:val="005E419B"/>
    <w:rsid w:val="005E5660"/>
    <w:rsid w:val="005E616D"/>
    <w:rsid w:val="005E6D76"/>
    <w:rsid w:val="005E74F8"/>
    <w:rsid w:val="005E7CE4"/>
    <w:rsid w:val="005E7D2B"/>
    <w:rsid w:val="005E7EC4"/>
    <w:rsid w:val="005F0066"/>
    <w:rsid w:val="005F09C2"/>
    <w:rsid w:val="005F0AB3"/>
    <w:rsid w:val="005F1F9D"/>
    <w:rsid w:val="005F24DC"/>
    <w:rsid w:val="005F26D0"/>
    <w:rsid w:val="005F2C2E"/>
    <w:rsid w:val="005F36C8"/>
    <w:rsid w:val="005F4FF1"/>
    <w:rsid w:val="005F5671"/>
    <w:rsid w:val="005F6B44"/>
    <w:rsid w:val="005F6BAE"/>
    <w:rsid w:val="005F6D70"/>
    <w:rsid w:val="005F74DD"/>
    <w:rsid w:val="005F75AC"/>
    <w:rsid w:val="005F76D1"/>
    <w:rsid w:val="0060068B"/>
    <w:rsid w:val="00600988"/>
    <w:rsid w:val="0060099F"/>
    <w:rsid w:val="00601007"/>
    <w:rsid w:val="00601868"/>
    <w:rsid w:val="00601B4B"/>
    <w:rsid w:val="00602634"/>
    <w:rsid w:val="00602CD6"/>
    <w:rsid w:val="00603743"/>
    <w:rsid w:val="00603A74"/>
    <w:rsid w:val="00603C4C"/>
    <w:rsid w:val="006050D7"/>
    <w:rsid w:val="006055D4"/>
    <w:rsid w:val="0060586C"/>
    <w:rsid w:val="00606058"/>
    <w:rsid w:val="006063A8"/>
    <w:rsid w:val="00606C3F"/>
    <w:rsid w:val="006078BB"/>
    <w:rsid w:val="00610CAE"/>
    <w:rsid w:val="0061164F"/>
    <w:rsid w:val="0061225C"/>
    <w:rsid w:val="0061275E"/>
    <w:rsid w:val="0061278C"/>
    <w:rsid w:val="006128E3"/>
    <w:rsid w:val="00613C0D"/>
    <w:rsid w:val="00613D36"/>
    <w:rsid w:val="00614D32"/>
    <w:rsid w:val="00614FE1"/>
    <w:rsid w:val="0061583E"/>
    <w:rsid w:val="00616F31"/>
    <w:rsid w:val="00616F8E"/>
    <w:rsid w:val="006170FA"/>
    <w:rsid w:val="00617515"/>
    <w:rsid w:val="00617CC2"/>
    <w:rsid w:val="00620191"/>
    <w:rsid w:val="006210AF"/>
    <w:rsid w:val="00621362"/>
    <w:rsid w:val="006241B6"/>
    <w:rsid w:val="00625031"/>
    <w:rsid w:val="00625612"/>
    <w:rsid w:val="006262CC"/>
    <w:rsid w:val="006262E1"/>
    <w:rsid w:val="00627CA4"/>
    <w:rsid w:val="00630568"/>
    <w:rsid w:val="0063070E"/>
    <w:rsid w:val="0063083F"/>
    <w:rsid w:val="00630B29"/>
    <w:rsid w:val="006310A6"/>
    <w:rsid w:val="00632B0B"/>
    <w:rsid w:val="0063335C"/>
    <w:rsid w:val="006333BE"/>
    <w:rsid w:val="0063384E"/>
    <w:rsid w:val="00633990"/>
    <w:rsid w:val="00633DA4"/>
    <w:rsid w:val="00635E37"/>
    <w:rsid w:val="00636BC2"/>
    <w:rsid w:val="00637784"/>
    <w:rsid w:val="0063782A"/>
    <w:rsid w:val="006402CC"/>
    <w:rsid w:val="006413B1"/>
    <w:rsid w:val="0064141B"/>
    <w:rsid w:val="0064216E"/>
    <w:rsid w:val="00642696"/>
    <w:rsid w:val="0064469A"/>
    <w:rsid w:val="00644B5D"/>
    <w:rsid w:val="00645DDC"/>
    <w:rsid w:val="00646FC6"/>
    <w:rsid w:val="0064744D"/>
    <w:rsid w:val="00647454"/>
    <w:rsid w:val="00647D62"/>
    <w:rsid w:val="00647E27"/>
    <w:rsid w:val="006500A7"/>
    <w:rsid w:val="00650A9D"/>
    <w:rsid w:val="006519C4"/>
    <w:rsid w:val="0065297D"/>
    <w:rsid w:val="006544F2"/>
    <w:rsid w:val="006549A8"/>
    <w:rsid w:val="00654FEC"/>
    <w:rsid w:val="00655626"/>
    <w:rsid w:val="00655779"/>
    <w:rsid w:val="00655D33"/>
    <w:rsid w:val="00656871"/>
    <w:rsid w:val="0065771F"/>
    <w:rsid w:val="00660021"/>
    <w:rsid w:val="00660335"/>
    <w:rsid w:val="00660715"/>
    <w:rsid w:val="00660852"/>
    <w:rsid w:val="00660BF3"/>
    <w:rsid w:val="006620B6"/>
    <w:rsid w:val="006622B2"/>
    <w:rsid w:val="00662BBD"/>
    <w:rsid w:val="00662BE3"/>
    <w:rsid w:val="00665564"/>
    <w:rsid w:val="00665747"/>
    <w:rsid w:val="006659AB"/>
    <w:rsid w:val="00665DCC"/>
    <w:rsid w:val="006669BF"/>
    <w:rsid w:val="00667BB2"/>
    <w:rsid w:val="00667D12"/>
    <w:rsid w:val="00670E5A"/>
    <w:rsid w:val="006717CC"/>
    <w:rsid w:val="006718A6"/>
    <w:rsid w:val="006731B4"/>
    <w:rsid w:val="00674082"/>
    <w:rsid w:val="00674A13"/>
    <w:rsid w:val="006751E4"/>
    <w:rsid w:val="00675559"/>
    <w:rsid w:val="00675EC1"/>
    <w:rsid w:val="0067682B"/>
    <w:rsid w:val="0067692B"/>
    <w:rsid w:val="00676A3E"/>
    <w:rsid w:val="0067763F"/>
    <w:rsid w:val="00680544"/>
    <w:rsid w:val="006807AF"/>
    <w:rsid w:val="006814E9"/>
    <w:rsid w:val="0068359B"/>
    <w:rsid w:val="00683E24"/>
    <w:rsid w:val="00684082"/>
    <w:rsid w:val="00684F59"/>
    <w:rsid w:val="006856E0"/>
    <w:rsid w:val="006858B4"/>
    <w:rsid w:val="00690151"/>
    <w:rsid w:val="00691734"/>
    <w:rsid w:val="00692DF9"/>
    <w:rsid w:val="00693B99"/>
    <w:rsid w:val="00694FD7"/>
    <w:rsid w:val="006953ED"/>
    <w:rsid w:val="0069541C"/>
    <w:rsid w:val="00696B50"/>
    <w:rsid w:val="00696BA7"/>
    <w:rsid w:val="006A021C"/>
    <w:rsid w:val="006A086C"/>
    <w:rsid w:val="006A18E5"/>
    <w:rsid w:val="006A1E27"/>
    <w:rsid w:val="006A1EF2"/>
    <w:rsid w:val="006A215C"/>
    <w:rsid w:val="006A3031"/>
    <w:rsid w:val="006A33C5"/>
    <w:rsid w:val="006A4468"/>
    <w:rsid w:val="006A49D1"/>
    <w:rsid w:val="006A4C23"/>
    <w:rsid w:val="006A4E84"/>
    <w:rsid w:val="006A5973"/>
    <w:rsid w:val="006A5A5C"/>
    <w:rsid w:val="006A5C7B"/>
    <w:rsid w:val="006A6071"/>
    <w:rsid w:val="006A6299"/>
    <w:rsid w:val="006A6A89"/>
    <w:rsid w:val="006A7E91"/>
    <w:rsid w:val="006B004F"/>
    <w:rsid w:val="006B0A3D"/>
    <w:rsid w:val="006B14F3"/>
    <w:rsid w:val="006B3333"/>
    <w:rsid w:val="006B358F"/>
    <w:rsid w:val="006B362D"/>
    <w:rsid w:val="006B3F80"/>
    <w:rsid w:val="006B5009"/>
    <w:rsid w:val="006B5B45"/>
    <w:rsid w:val="006B5DB9"/>
    <w:rsid w:val="006B5F30"/>
    <w:rsid w:val="006B6469"/>
    <w:rsid w:val="006B72D8"/>
    <w:rsid w:val="006C072B"/>
    <w:rsid w:val="006C13EB"/>
    <w:rsid w:val="006C2763"/>
    <w:rsid w:val="006C347C"/>
    <w:rsid w:val="006C37C2"/>
    <w:rsid w:val="006C3EE9"/>
    <w:rsid w:val="006C416B"/>
    <w:rsid w:val="006C45C7"/>
    <w:rsid w:val="006C5D0F"/>
    <w:rsid w:val="006C6967"/>
    <w:rsid w:val="006C6D34"/>
    <w:rsid w:val="006C7EAC"/>
    <w:rsid w:val="006D1A33"/>
    <w:rsid w:val="006D299A"/>
    <w:rsid w:val="006D4BAE"/>
    <w:rsid w:val="006D4CD5"/>
    <w:rsid w:val="006D4E40"/>
    <w:rsid w:val="006D5B7E"/>
    <w:rsid w:val="006D5C84"/>
    <w:rsid w:val="006D65E8"/>
    <w:rsid w:val="006D6671"/>
    <w:rsid w:val="006D6EB4"/>
    <w:rsid w:val="006D73C1"/>
    <w:rsid w:val="006D74C4"/>
    <w:rsid w:val="006E05BC"/>
    <w:rsid w:val="006E165B"/>
    <w:rsid w:val="006E1940"/>
    <w:rsid w:val="006E19D7"/>
    <w:rsid w:val="006E23BA"/>
    <w:rsid w:val="006E3F30"/>
    <w:rsid w:val="006E4084"/>
    <w:rsid w:val="006E601A"/>
    <w:rsid w:val="006E67B7"/>
    <w:rsid w:val="006E693B"/>
    <w:rsid w:val="006F0112"/>
    <w:rsid w:val="006F3570"/>
    <w:rsid w:val="006F3F66"/>
    <w:rsid w:val="006F44D9"/>
    <w:rsid w:val="006F509D"/>
    <w:rsid w:val="006F5228"/>
    <w:rsid w:val="006F6093"/>
    <w:rsid w:val="006F708A"/>
    <w:rsid w:val="006F7DF4"/>
    <w:rsid w:val="0070141E"/>
    <w:rsid w:val="007022AF"/>
    <w:rsid w:val="00704D45"/>
    <w:rsid w:val="00704E86"/>
    <w:rsid w:val="00706285"/>
    <w:rsid w:val="0070660D"/>
    <w:rsid w:val="00706F42"/>
    <w:rsid w:val="00707537"/>
    <w:rsid w:val="007101A4"/>
    <w:rsid w:val="007104E9"/>
    <w:rsid w:val="00711D95"/>
    <w:rsid w:val="00712701"/>
    <w:rsid w:val="00713249"/>
    <w:rsid w:val="00713F5D"/>
    <w:rsid w:val="00714418"/>
    <w:rsid w:val="00714B42"/>
    <w:rsid w:val="00714F14"/>
    <w:rsid w:val="00715B5E"/>
    <w:rsid w:val="00716853"/>
    <w:rsid w:val="007169CE"/>
    <w:rsid w:val="00717FE8"/>
    <w:rsid w:val="00720474"/>
    <w:rsid w:val="007206F2"/>
    <w:rsid w:val="007211F2"/>
    <w:rsid w:val="007218C0"/>
    <w:rsid w:val="00721906"/>
    <w:rsid w:val="0072251E"/>
    <w:rsid w:val="0072289D"/>
    <w:rsid w:val="00722BB7"/>
    <w:rsid w:val="00722C53"/>
    <w:rsid w:val="00723020"/>
    <w:rsid w:val="007234CD"/>
    <w:rsid w:val="00723AAA"/>
    <w:rsid w:val="00723C80"/>
    <w:rsid w:val="00723F78"/>
    <w:rsid w:val="00723FA2"/>
    <w:rsid w:val="00724C2E"/>
    <w:rsid w:val="00725640"/>
    <w:rsid w:val="007263DD"/>
    <w:rsid w:val="00726D93"/>
    <w:rsid w:val="007276C1"/>
    <w:rsid w:val="007278DF"/>
    <w:rsid w:val="00727A34"/>
    <w:rsid w:val="00727BDC"/>
    <w:rsid w:val="00727CBA"/>
    <w:rsid w:val="00731FCE"/>
    <w:rsid w:val="007322C7"/>
    <w:rsid w:val="00732C13"/>
    <w:rsid w:val="00732CEC"/>
    <w:rsid w:val="007356F1"/>
    <w:rsid w:val="00736DA6"/>
    <w:rsid w:val="00737FEB"/>
    <w:rsid w:val="00740140"/>
    <w:rsid w:val="00740219"/>
    <w:rsid w:val="0074091D"/>
    <w:rsid w:val="00740CBE"/>
    <w:rsid w:val="007428E7"/>
    <w:rsid w:val="007439D5"/>
    <w:rsid w:val="00745C46"/>
    <w:rsid w:val="00746378"/>
    <w:rsid w:val="00746D65"/>
    <w:rsid w:val="00747703"/>
    <w:rsid w:val="00750FA5"/>
    <w:rsid w:val="007511EA"/>
    <w:rsid w:val="00751842"/>
    <w:rsid w:val="007527C8"/>
    <w:rsid w:val="007529E4"/>
    <w:rsid w:val="00752CBB"/>
    <w:rsid w:val="00753C14"/>
    <w:rsid w:val="00753E27"/>
    <w:rsid w:val="00754316"/>
    <w:rsid w:val="00754AA2"/>
    <w:rsid w:val="0075534D"/>
    <w:rsid w:val="0075581D"/>
    <w:rsid w:val="0075657D"/>
    <w:rsid w:val="0075766D"/>
    <w:rsid w:val="007579DE"/>
    <w:rsid w:val="007606EE"/>
    <w:rsid w:val="007608F7"/>
    <w:rsid w:val="0076100E"/>
    <w:rsid w:val="00761101"/>
    <w:rsid w:val="007617CF"/>
    <w:rsid w:val="00761B20"/>
    <w:rsid w:val="00762000"/>
    <w:rsid w:val="007626FD"/>
    <w:rsid w:val="00763230"/>
    <w:rsid w:val="00763FB6"/>
    <w:rsid w:val="007647CD"/>
    <w:rsid w:val="00764F40"/>
    <w:rsid w:val="00765AD1"/>
    <w:rsid w:val="00765B93"/>
    <w:rsid w:val="0076609C"/>
    <w:rsid w:val="007670D0"/>
    <w:rsid w:val="00767353"/>
    <w:rsid w:val="00767760"/>
    <w:rsid w:val="00767D20"/>
    <w:rsid w:val="00770284"/>
    <w:rsid w:val="00770762"/>
    <w:rsid w:val="007723B6"/>
    <w:rsid w:val="00772853"/>
    <w:rsid w:val="00772D9C"/>
    <w:rsid w:val="007738C0"/>
    <w:rsid w:val="00773C05"/>
    <w:rsid w:val="007741EF"/>
    <w:rsid w:val="0077581F"/>
    <w:rsid w:val="00775A60"/>
    <w:rsid w:val="007772FC"/>
    <w:rsid w:val="00781056"/>
    <w:rsid w:val="007811A5"/>
    <w:rsid w:val="00781F64"/>
    <w:rsid w:val="00782332"/>
    <w:rsid w:val="00782347"/>
    <w:rsid w:val="00782FD8"/>
    <w:rsid w:val="00783A94"/>
    <w:rsid w:val="007846AE"/>
    <w:rsid w:val="00784FEF"/>
    <w:rsid w:val="00786DD3"/>
    <w:rsid w:val="0078732B"/>
    <w:rsid w:val="00790A7C"/>
    <w:rsid w:val="00792249"/>
    <w:rsid w:val="007924B4"/>
    <w:rsid w:val="00792EC1"/>
    <w:rsid w:val="00792F16"/>
    <w:rsid w:val="00793F4C"/>
    <w:rsid w:val="007948A7"/>
    <w:rsid w:val="00794F28"/>
    <w:rsid w:val="0079543F"/>
    <w:rsid w:val="007958FA"/>
    <w:rsid w:val="007959F8"/>
    <w:rsid w:val="00796A96"/>
    <w:rsid w:val="00796C8A"/>
    <w:rsid w:val="00796D0A"/>
    <w:rsid w:val="007A02EA"/>
    <w:rsid w:val="007A19AE"/>
    <w:rsid w:val="007A22FA"/>
    <w:rsid w:val="007A343E"/>
    <w:rsid w:val="007A39F0"/>
    <w:rsid w:val="007A3AD5"/>
    <w:rsid w:val="007A527B"/>
    <w:rsid w:val="007A6522"/>
    <w:rsid w:val="007A6E1A"/>
    <w:rsid w:val="007B19B6"/>
    <w:rsid w:val="007B2140"/>
    <w:rsid w:val="007B2520"/>
    <w:rsid w:val="007B283D"/>
    <w:rsid w:val="007B3D4F"/>
    <w:rsid w:val="007B40CF"/>
    <w:rsid w:val="007B46DA"/>
    <w:rsid w:val="007B484E"/>
    <w:rsid w:val="007B6882"/>
    <w:rsid w:val="007B7098"/>
    <w:rsid w:val="007B743C"/>
    <w:rsid w:val="007B75CE"/>
    <w:rsid w:val="007C19EA"/>
    <w:rsid w:val="007C1E6F"/>
    <w:rsid w:val="007C3668"/>
    <w:rsid w:val="007C3B24"/>
    <w:rsid w:val="007C5DB8"/>
    <w:rsid w:val="007C68C4"/>
    <w:rsid w:val="007C6AE7"/>
    <w:rsid w:val="007C7D5C"/>
    <w:rsid w:val="007C7F40"/>
    <w:rsid w:val="007D08E1"/>
    <w:rsid w:val="007D0D13"/>
    <w:rsid w:val="007D1057"/>
    <w:rsid w:val="007D141B"/>
    <w:rsid w:val="007D2063"/>
    <w:rsid w:val="007D2715"/>
    <w:rsid w:val="007D34A2"/>
    <w:rsid w:val="007D352E"/>
    <w:rsid w:val="007D3808"/>
    <w:rsid w:val="007D3BF7"/>
    <w:rsid w:val="007D5618"/>
    <w:rsid w:val="007D6478"/>
    <w:rsid w:val="007D6A0E"/>
    <w:rsid w:val="007D722D"/>
    <w:rsid w:val="007D7864"/>
    <w:rsid w:val="007D790D"/>
    <w:rsid w:val="007E010D"/>
    <w:rsid w:val="007E05A9"/>
    <w:rsid w:val="007E0B52"/>
    <w:rsid w:val="007E0FF2"/>
    <w:rsid w:val="007E1F79"/>
    <w:rsid w:val="007E3255"/>
    <w:rsid w:val="007E37BD"/>
    <w:rsid w:val="007E410C"/>
    <w:rsid w:val="007E525E"/>
    <w:rsid w:val="007E5F41"/>
    <w:rsid w:val="007E610E"/>
    <w:rsid w:val="007E763A"/>
    <w:rsid w:val="007E7EE0"/>
    <w:rsid w:val="007F0148"/>
    <w:rsid w:val="007F031B"/>
    <w:rsid w:val="007F0DB7"/>
    <w:rsid w:val="007F175F"/>
    <w:rsid w:val="007F1C26"/>
    <w:rsid w:val="007F32DA"/>
    <w:rsid w:val="007F34B9"/>
    <w:rsid w:val="007F3BFF"/>
    <w:rsid w:val="007F498C"/>
    <w:rsid w:val="007F525B"/>
    <w:rsid w:val="007F5CA1"/>
    <w:rsid w:val="007F5FFC"/>
    <w:rsid w:val="007F64B4"/>
    <w:rsid w:val="007F69E5"/>
    <w:rsid w:val="007F6D5E"/>
    <w:rsid w:val="007F7A97"/>
    <w:rsid w:val="007F7CEF"/>
    <w:rsid w:val="007F7FDF"/>
    <w:rsid w:val="00801490"/>
    <w:rsid w:val="00802C22"/>
    <w:rsid w:val="0080310A"/>
    <w:rsid w:val="00803116"/>
    <w:rsid w:val="00804523"/>
    <w:rsid w:val="0080486C"/>
    <w:rsid w:val="00804A15"/>
    <w:rsid w:val="00804F26"/>
    <w:rsid w:val="008051BB"/>
    <w:rsid w:val="008056CB"/>
    <w:rsid w:val="00805AFA"/>
    <w:rsid w:val="00805E6C"/>
    <w:rsid w:val="00807129"/>
    <w:rsid w:val="00807341"/>
    <w:rsid w:val="00807C39"/>
    <w:rsid w:val="008100D2"/>
    <w:rsid w:val="00810426"/>
    <w:rsid w:val="0081059D"/>
    <w:rsid w:val="00810633"/>
    <w:rsid w:val="00810DCD"/>
    <w:rsid w:val="0081146C"/>
    <w:rsid w:val="0081271D"/>
    <w:rsid w:val="00814775"/>
    <w:rsid w:val="0081490E"/>
    <w:rsid w:val="00814B8E"/>
    <w:rsid w:val="0081540E"/>
    <w:rsid w:val="00815B8E"/>
    <w:rsid w:val="008166A8"/>
    <w:rsid w:val="00816E05"/>
    <w:rsid w:val="00820058"/>
    <w:rsid w:val="008201AA"/>
    <w:rsid w:val="00820E6A"/>
    <w:rsid w:val="008220F3"/>
    <w:rsid w:val="0082224E"/>
    <w:rsid w:val="008241C3"/>
    <w:rsid w:val="008246CD"/>
    <w:rsid w:val="00824A24"/>
    <w:rsid w:val="00825576"/>
    <w:rsid w:val="00825854"/>
    <w:rsid w:val="00827966"/>
    <w:rsid w:val="00831324"/>
    <w:rsid w:val="008326B7"/>
    <w:rsid w:val="00832B77"/>
    <w:rsid w:val="00834661"/>
    <w:rsid w:val="00834C1E"/>
    <w:rsid w:val="00835663"/>
    <w:rsid w:val="008360A0"/>
    <w:rsid w:val="0083677B"/>
    <w:rsid w:val="00836AFF"/>
    <w:rsid w:val="00837470"/>
    <w:rsid w:val="0084005E"/>
    <w:rsid w:val="00840BE8"/>
    <w:rsid w:val="00840F05"/>
    <w:rsid w:val="00840F5D"/>
    <w:rsid w:val="0084165A"/>
    <w:rsid w:val="00841F99"/>
    <w:rsid w:val="0084254D"/>
    <w:rsid w:val="00842B9F"/>
    <w:rsid w:val="008437C7"/>
    <w:rsid w:val="00843FA3"/>
    <w:rsid w:val="00844A39"/>
    <w:rsid w:val="0084500F"/>
    <w:rsid w:val="00845028"/>
    <w:rsid w:val="00845EE0"/>
    <w:rsid w:val="008472CB"/>
    <w:rsid w:val="00850207"/>
    <w:rsid w:val="008506C5"/>
    <w:rsid w:val="00850727"/>
    <w:rsid w:val="008508D4"/>
    <w:rsid w:val="00851468"/>
    <w:rsid w:val="00851578"/>
    <w:rsid w:val="008517C4"/>
    <w:rsid w:val="00851847"/>
    <w:rsid w:val="00852F62"/>
    <w:rsid w:val="008531A2"/>
    <w:rsid w:val="008531E8"/>
    <w:rsid w:val="00853E1C"/>
    <w:rsid w:val="008541AC"/>
    <w:rsid w:val="00854878"/>
    <w:rsid w:val="00855076"/>
    <w:rsid w:val="00855229"/>
    <w:rsid w:val="008552FC"/>
    <w:rsid w:val="00855414"/>
    <w:rsid w:val="0085588A"/>
    <w:rsid w:val="00857DDA"/>
    <w:rsid w:val="008616EE"/>
    <w:rsid w:val="00861DE4"/>
    <w:rsid w:val="00863122"/>
    <w:rsid w:val="00863A2C"/>
    <w:rsid w:val="00863DC4"/>
    <w:rsid w:val="0086425C"/>
    <w:rsid w:val="00864B47"/>
    <w:rsid w:val="00864C8A"/>
    <w:rsid w:val="00864E2E"/>
    <w:rsid w:val="0086585E"/>
    <w:rsid w:val="00866286"/>
    <w:rsid w:val="008666A5"/>
    <w:rsid w:val="008673E9"/>
    <w:rsid w:val="00870272"/>
    <w:rsid w:val="00870582"/>
    <w:rsid w:val="008709B5"/>
    <w:rsid w:val="00870C04"/>
    <w:rsid w:val="00870D84"/>
    <w:rsid w:val="008716CD"/>
    <w:rsid w:val="0087182A"/>
    <w:rsid w:val="00871897"/>
    <w:rsid w:val="008737D1"/>
    <w:rsid w:val="00873966"/>
    <w:rsid w:val="008739C5"/>
    <w:rsid w:val="00873D6B"/>
    <w:rsid w:val="0087649B"/>
    <w:rsid w:val="008772C0"/>
    <w:rsid w:val="008778FB"/>
    <w:rsid w:val="00877C81"/>
    <w:rsid w:val="0088082D"/>
    <w:rsid w:val="00880AF4"/>
    <w:rsid w:val="00883EE0"/>
    <w:rsid w:val="008852D1"/>
    <w:rsid w:val="00885732"/>
    <w:rsid w:val="00885DD2"/>
    <w:rsid w:val="008873A7"/>
    <w:rsid w:val="008874D4"/>
    <w:rsid w:val="00887571"/>
    <w:rsid w:val="008901F1"/>
    <w:rsid w:val="008907E1"/>
    <w:rsid w:val="00890CA2"/>
    <w:rsid w:val="00890F82"/>
    <w:rsid w:val="00892832"/>
    <w:rsid w:val="00892EAD"/>
    <w:rsid w:val="00893E12"/>
    <w:rsid w:val="00896AA3"/>
    <w:rsid w:val="00897428"/>
    <w:rsid w:val="008977EB"/>
    <w:rsid w:val="00897BD0"/>
    <w:rsid w:val="008A0953"/>
    <w:rsid w:val="008A0FD8"/>
    <w:rsid w:val="008A10E1"/>
    <w:rsid w:val="008A1A7F"/>
    <w:rsid w:val="008A1E24"/>
    <w:rsid w:val="008A2FD9"/>
    <w:rsid w:val="008A3A1E"/>
    <w:rsid w:val="008A3D29"/>
    <w:rsid w:val="008A4D7C"/>
    <w:rsid w:val="008A5DB4"/>
    <w:rsid w:val="008A6B7F"/>
    <w:rsid w:val="008B02D0"/>
    <w:rsid w:val="008B0DCA"/>
    <w:rsid w:val="008B1A13"/>
    <w:rsid w:val="008B1BD9"/>
    <w:rsid w:val="008B1E3F"/>
    <w:rsid w:val="008B1EEA"/>
    <w:rsid w:val="008B217F"/>
    <w:rsid w:val="008B247B"/>
    <w:rsid w:val="008B33AA"/>
    <w:rsid w:val="008B345A"/>
    <w:rsid w:val="008B3A70"/>
    <w:rsid w:val="008B3D88"/>
    <w:rsid w:val="008B43A3"/>
    <w:rsid w:val="008B5613"/>
    <w:rsid w:val="008B5923"/>
    <w:rsid w:val="008B60AB"/>
    <w:rsid w:val="008B61F3"/>
    <w:rsid w:val="008B678E"/>
    <w:rsid w:val="008B6F07"/>
    <w:rsid w:val="008B77C7"/>
    <w:rsid w:val="008B7E4A"/>
    <w:rsid w:val="008C09B8"/>
    <w:rsid w:val="008C0B56"/>
    <w:rsid w:val="008C0CE1"/>
    <w:rsid w:val="008C230F"/>
    <w:rsid w:val="008C2B95"/>
    <w:rsid w:val="008C33D2"/>
    <w:rsid w:val="008C3E70"/>
    <w:rsid w:val="008C4A15"/>
    <w:rsid w:val="008C6754"/>
    <w:rsid w:val="008C68E1"/>
    <w:rsid w:val="008C6D59"/>
    <w:rsid w:val="008C7264"/>
    <w:rsid w:val="008C74EF"/>
    <w:rsid w:val="008C7755"/>
    <w:rsid w:val="008D0007"/>
    <w:rsid w:val="008D03AE"/>
    <w:rsid w:val="008D080D"/>
    <w:rsid w:val="008D0883"/>
    <w:rsid w:val="008D0BD1"/>
    <w:rsid w:val="008D1DCD"/>
    <w:rsid w:val="008D2ADB"/>
    <w:rsid w:val="008D2C78"/>
    <w:rsid w:val="008D2C98"/>
    <w:rsid w:val="008D4330"/>
    <w:rsid w:val="008D5071"/>
    <w:rsid w:val="008D52BB"/>
    <w:rsid w:val="008D734F"/>
    <w:rsid w:val="008D7749"/>
    <w:rsid w:val="008D7A3D"/>
    <w:rsid w:val="008D7FB6"/>
    <w:rsid w:val="008E0E49"/>
    <w:rsid w:val="008E2CEE"/>
    <w:rsid w:val="008E2CFA"/>
    <w:rsid w:val="008E2FCC"/>
    <w:rsid w:val="008E3B6A"/>
    <w:rsid w:val="008E4141"/>
    <w:rsid w:val="008E5630"/>
    <w:rsid w:val="008E5967"/>
    <w:rsid w:val="008E5A42"/>
    <w:rsid w:val="008E601E"/>
    <w:rsid w:val="008E6765"/>
    <w:rsid w:val="008E7E45"/>
    <w:rsid w:val="008F0103"/>
    <w:rsid w:val="008F2244"/>
    <w:rsid w:val="008F36AC"/>
    <w:rsid w:val="008F3B62"/>
    <w:rsid w:val="008F58A6"/>
    <w:rsid w:val="008F5E40"/>
    <w:rsid w:val="008F5FCE"/>
    <w:rsid w:val="008F6380"/>
    <w:rsid w:val="008F6993"/>
    <w:rsid w:val="008F6B8A"/>
    <w:rsid w:val="008F6BEA"/>
    <w:rsid w:val="008F6E6A"/>
    <w:rsid w:val="008F6F62"/>
    <w:rsid w:val="008F76B7"/>
    <w:rsid w:val="00900E0A"/>
    <w:rsid w:val="00903CE9"/>
    <w:rsid w:val="00903F8D"/>
    <w:rsid w:val="0090455C"/>
    <w:rsid w:val="00904CF5"/>
    <w:rsid w:val="00905017"/>
    <w:rsid w:val="009056DC"/>
    <w:rsid w:val="00905A37"/>
    <w:rsid w:val="0090608B"/>
    <w:rsid w:val="00906209"/>
    <w:rsid w:val="009062DA"/>
    <w:rsid w:val="009065D5"/>
    <w:rsid w:val="009070CA"/>
    <w:rsid w:val="009079AE"/>
    <w:rsid w:val="00910919"/>
    <w:rsid w:val="00910BF0"/>
    <w:rsid w:val="00910D9D"/>
    <w:rsid w:val="00911A76"/>
    <w:rsid w:val="009123AF"/>
    <w:rsid w:val="00913DB7"/>
    <w:rsid w:val="00915387"/>
    <w:rsid w:val="00915A70"/>
    <w:rsid w:val="00920C79"/>
    <w:rsid w:val="00921DC2"/>
    <w:rsid w:val="009228DC"/>
    <w:rsid w:val="009232A1"/>
    <w:rsid w:val="00923305"/>
    <w:rsid w:val="00925A88"/>
    <w:rsid w:val="00926A96"/>
    <w:rsid w:val="00926B3C"/>
    <w:rsid w:val="0092740A"/>
    <w:rsid w:val="009274E8"/>
    <w:rsid w:val="00927508"/>
    <w:rsid w:val="00927C05"/>
    <w:rsid w:val="00930A08"/>
    <w:rsid w:val="00930C03"/>
    <w:rsid w:val="00931B4D"/>
    <w:rsid w:val="00931CB1"/>
    <w:rsid w:val="0093253E"/>
    <w:rsid w:val="0093295C"/>
    <w:rsid w:val="00932D26"/>
    <w:rsid w:val="00932FD8"/>
    <w:rsid w:val="00933083"/>
    <w:rsid w:val="009337C3"/>
    <w:rsid w:val="009345A7"/>
    <w:rsid w:val="0093474A"/>
    <w:rsid w:val="009349FF"/>
    <w:rsid w:val="00934E8E"/>
    <w:rsid w:val="00935E40"/>
    <w:rsid w:val="0093657F"/>
    <w:rsid w:val="00936684"/>
    <w:rsid w:val="009372BE"/>
    <w:rsid w:val="009402F8"/>
    <w:rsid w:val="009406AD"/>
    <w:rsid w:val="0094168E"/>
    <w:rsid w:val="009428DA"/>
    <w:rsid w:val="009435D2"/>
    <w:rsid w:val="00944400"/>
    <w:rsid w:val="0094472A"/>
    <w:rsid w:val="00944D0D"/>
    <w:rsid w:val="00945192"/>
    <w:rsid w:val="00945B5F"/>
    <w:rsid w:val="009463D0"/>
    <w:rsid w:val="00947037"/>
    <w:rsid w:val="009470FA"/>
    <w:rsid w:val="009478A7"/>
    <w:rsid w:val="009479FA"/>
    <w:rsid w:val="00950661"/>
    <w:rsid w:val="00950D6C"/>
    <w:rsid w:val="00951402"/>
    <w:rsid w:val="00953FE9"/>
    <w:rsid w:val="00955FFF"/>
    <w:rsid w:val="00956256"/>
    <w:rsid w:val="00956AA0"/>
    <w:rsid w:val="00956C9A"/>
    <w:rsid w:val="00957686"/>
    <w:rsid w:val="009602A3"/>
    <w:rsid w:val="00960EE9"/>
    <w:rsid w:val="00961109"/>
    <w:rsid w:val="009622B0"/>
    <w:rsid w:val="009626A5"/>
    <w:rsid w:val="009639E8"/>
    <w:rsid w:val="00963B04"/>
    <w:rsid w:val="00964943"/>
    <w:rsid w:val="00964D74"/>
    <w:rsid w:val="0096537A"/>
    <w:rsid w:val="0096584F"/>
    <w:rsid w:val="00965D82"/>
    <w:rsid w:val="00965DE1"/>
    <w:rsid w:val="00966500"/>
    <w:rsid w:val="00966B2E"/>
    <w:rsid w:val="009703B0"/>
    <w:rsid w:val="00970C5C"/>
    <w:rsid w:val="009713B9"/>
    <w:rsid w:val="009713FB"/>
    <w:rsid w:val="00972746"/>
    <w:rsid w:val="009729D8"/>
    <w:rsid w:val="00972D9E"/>
    <w:rsid w:val="009748A0"/>
    <w:rsid w:val="00975281"/>
    <w:rsid w:val="0097666C"/>
    <w:rsid w:val="0097675B"/>
    <w:rsid w:val="00977F5E"/>
    <w:rsid w:val="00981269"/>
    <w:rsid w:val="00981AC7"/>
    <w:rsid w:val="0098201E"/>
    <w:rsid w:val="00982443"/>
    <w:rsid w:val="00982623"/>
    <w:rsid w:val="0098390E"/>
    <w:rsid w:val="009841A7"/>
    <w:rsid w:val="00984AC4"/>
    <w:rsid w:val="0098510B"/>
    <w:rsid w:val="00985922"/>
    <w:rsid w:val="00985CCD"/>
    <w:rsid w:val="00985F98"/>
    <w:rsid w:val="0098638A"/>
    <w:rsid w:val="0098648D"/>
    <w:rsid w:val="00986B52"/>
    <w:rsid w:val="00986DFF"/>
    <w:rsid w:val="00987628"/>
    <w:rsid w:val="00987832"/>
    <w:rsid w:val="00987FDA"/>
    <w:rsid w:val="00990B7B"/>
    <w:rsid w:val="00990DC3"/>
    <w:rsid w:val="00992EFB"/>
    <w:rsid w:val="00994B46"/>
    <w:rsid w:val="00994ECA"/>
    <w:rsid w:val="009976C9"/>
    <w:rsid w:val="009A1AA7"/>
    <w:rsid w:val="009A1D2A"/>
    <w:rsid w:val="009A2594"/>
    <w:rsid w:val="009A4337"/>
    <w:rsid w:val="009A4898"/>
    <w:rsid w:val="009A4BC3"/>
    <w:rsid w:val="009A4EAF"/>
    <w:rsid w:val="009A5308"/>
    <w:rsid w:val="009A596F"/>
    <w:rsid w:val="009A6C5F"/>
    <w:rsid w:val="009A706D"/>
    <w:rsid w:val="009A7278"/>
    <w:rsid w:val="009B0FBC"/>
    <w:rsid w:val="009B1273"/>
    <w:rsid w:val="009B20EB"/>
    <w:rsid w:val="009B2944"/>
    <w:rsid w:val="009B297E"/>
    <w:rsid w:val="009B2E89"/>
    <w:rsid w:val="009B4E26"/>
    <w:rsid w:val="009B50F9"/>
    <w:rsid w:val="009B5434"/>
    <w:rsid w:val="009B58A7"/>
    <w:rsid w:val="009B66FC"/>
    <w:rsid w:val="009B6BEE"/>
    <w:rsid w:val="009C094D"/>
    <w:rsid w:val="009C287B"/>
    <w:rsid w:val="009C35E6"/>
    <w:rsid w:val="009C3C7C"/>
    <w:rsid w:val="009C3DD4"/>
    <w:rsid w:val="009C3DF4"/>
    <w:rsid w:val="009C3F11"/>
    <w:rsid w:val="009C4A4E"/>
    <w:rsid w:val="009C4AD4"/>
    <w:rsid w:val="009C4B66"/>
    <w:rsid w:val="009C4BB6"/>
    <w:rsid w:val="009C78BF"/>
    <w:rsid w:val="009D019F"/>
    <w:rsid w:val="009D03D7"/>
    <w:rsid w:val="009D09C8"/>
    <w:rsid w:val="009D0CBC"/>
    <w:rsid w:val="009D13DF"/>
    <w:rsid w:val="009D1A26"/>
    <w:rsid w:val="009D23C4"/>
    <w:rsid w:val="009D246A"/>
    <w:rsid w:val="009D2A4B"/>
    <w:rsid w:val="009D2D77"/>
    <w:rsid w:val="009D2FCE"/>
    <w:rsid w:val="009D4016"/>
    <w:rsid w:val="009D5129"/>
    <w:rsid w:val="009D56D8"/>
    <w:rsid w:val="009D620F"/>
    <w:rsid w:val="009D7717"/>
    <w:rsid w:val="009D79BE"/>
    <w:rsid w:val="009E114D"/>
    <w:rsid w:val="009E1F74"/>
    <w:rsid w:val="009E21E8"/>
    <w:rsid w:val="009E414E"/>
    <w:rsid w:val="009E4ACF"/>
    <w:rsid w:val="009E4F6E"/>
    <w:rsid w:val="009E608A"/>
    <w:rsid w:val="009E6435"/>
    <w:rsid w:val="009E6818"/>
    <w:rsid w:val="009E69D3"/>
    <w:rsid w:val="009E7D71"/>
    <w:rsid w:val="009E7D8B"/>
    <w:rsid w:val="009F0211"/>
    <w:rsid w:val="009F0A74"/>
    <w:rsid w:val="009F227C"/>
    <w:rsid w:val="009F31EA"/>
    <w:rsid w:val="009F3C7D"/>
    <w:rsid w:val="009F4068"/>
    <w:rsid w:val="009F54F3"/>
    <w:rsid w:val="009F5C94"/>
    <w:rsid w:val="009F6752"/>
    <w:rsid w:val="009F682E"/>
    <w:rsid w:val="009F7529"/>
    <w:rsid w:val="009F78E8"/>
    <w:rsid w:val="009F7DD0"/>
    <w:rsid w:val="009F7E59"/>
    <w:rsid w:val="009F7EDF"/>
    <w:rsid w:val="00A0006E"/>
    <w:rsid w:val="00A00149"/>
    <w:rsid w:val="00A00CB1"/>
    <w:rsid w:val="00A0241F"/>
    <w:rsid w:val="00A0244F"/>
    <w:rsid w:val="00A02A97"/>
    <w:rsid w:val="00A04A28"/>
    <w:rsid w:val="00A0555F"/>
    <w:rsid w:val="00A06B5F"/>
    <w:rsid w:val="00A07AC8"/>
    <w:rsid w:val="00A07C02"/>
    <w:rsid w:val="00A10F5D"/>
    <w:rsid w:val="00A11258"/>
    <w:rsid w:val="00A11F49"/>
    <w:rsid w:val="00A128DB"/>
    <w:rsid w:val="00A131D0"/>
    <w:rsid w:val="00A13348"/>
    <w:rsid w:val="00A1347E"/>
    <w:rsid w:val="00A13805"/>
    <w:rsid w:val="00A13B71"/>
    <w:rsid w:val="00A13F00"/>
    <w:rsid w:val="00A14645"/>
    <w:rsid w:val="00A15D32"/>
    <w:rsid w:val="00A164FB"/>
    <w:rsid w:val="00A16518"/>
    <w:rsid w:val="00A16CDB"/>
    <w:rsid w:val="00A17BA4"/>
    <w:rsid w:val="00A17ECD"/>
    <w:rsid w:val="00A20050"/>
    <w:rsid w:val="00A2068E"/>
    <w:rsid w:val="00A214D6"/>
    <w:rsid w:val="00A21B82"/>
    <w:rsid w:val="00A220D8"/>
    <w:rsid w:val="00A22C79"/>
    <w:rsid w:val="00A22F7D"/>
    <w:rsid w:val="00A2315A"/>
    <w:rsid w:val="00A2348C"/>
    <w:rsid w:val="00A236DF"/>
    <w:rsid w:val="00A25109"/>
    <w:rsid w:val="00A257B5"/>
    <w:rsid w:val="00A25848"/>
    <w:rsid w:val="00A2585B"/>
    <w:rsid w:val="00A25B1F"/>
    <w:rsid w:val="00A26388"/>
    <w:rsid w:val="00A26393"/>
    <w:rsid w:val="00A26464"/>
    <w:rsid w:val="00A30B5D"/>
    <w:rsid w:val="00A3199E"/>
    <w:rsid w:val="00A32067"/>
    <w:rsid w:val="00A32A88"/>
    <w:rsid w:val="00A32BFE"/>
    <w:rsid w:val="00A33ACD"/>
    <w:rsid w:val="00A3416D"/>
    <w:rsid w:val="00A34F10"/>
    <w:rsid w:val="00A355E5"/>
    <w:rsid w:val="00A35607"/>
    <w:rsid w:val="00A3637E"/>
    <w:rsid w:val="00A37517"/>
    <w:rsid w:val="00A37668"/>
    <w:rsid w:val="00A37924"/>
    <w:rsid w:val="00A37D77"/>
    <w:rsid w:val="00A406D9"/>
    <w:rsid w:val="00A40F56"/>
    <w:rsid w:val="00A42466"/>
    <w:rsid w:val="00A42AE3"/>
    <w:rsid w:val="00A430FF"/>
    <w:rsid w:val="00A43386"/>
    <w:rsid w:val="00A43FD3"/>
    <w:rsid w:val="00A44836"/>
    <w:rsid w:val="00A454F4"/>
    <w:rsid w:val="00A46BCF"/>
    <w:rsid w:val="00A47D85"/>
    <w:rsid w:val="00A47E3A"/>
    <w:rsid w:val="00A47F49"/>
    <w:rsid w:val="00A50949"/>
    <w:rsid w:val="00A509F1"/>
    <w:rsid w:val="00A50EA2"/>
    <w:rsid w:val="00A51436"/>
    <w:rsid w:val="00A51772"/>
    <w:rsid w:val="00A521E6"/>
    <w:rsid w:val="00A52918"/>
    <w:rsid w:val="00A53236"/>
    <w:rsid w:val="00A533F5"/>
    <w:rsid w:val="00A54C77"/>
    <w:rsid w:val="00A56186"/>
    <w:rsid w:val="00A569AE"/>
    <w:rsid w:val="00A56FA1"/>
    <w:rsid w:val="00A577B8"/>
    <w:rsid w:val="00A57CA5"/>
    <w:rsid w:val="00A60FCC"/>
    <w:rsid w:val="00A61291"/>
    <w:rsid w:val="00A614D7"/>
    <w:rsid w:val="00A61747"/>
    <w:rsid w:val="00A62083"/>
    <w:rsid w:val="00A64081"/>
    <w:rsid w:val="00A64518"/>
    <w:rsid w:val="00A64904"/>
    <w:rsid w:val="00A64CD6"/>
    <w:rsid w:val="00A65A2F"/>
    <w:rsid w:val="00A65D1C"/>
    <w:rsid w:val="00A669DE"/>
    <w:rsid w:val="00A66E7B"/>
    <w:rsid w:val="00A674BF"/>
    <w:rsid w:val="00A67540"/>
    <w:rsid w:val="00A70182"/>
    <w:rsid w:val="00A70D6B"/>
    <w:rsid w:val="00A70E2D"/>
    <w:rsid w:val="00A711D6"/>
    <w:rsid w:val="00A7151F"/>
    <w:rsid w:val="00A717FB"/>
    <w:rsid w:val="00A71910"/>
    <w:rsid w:val="00A71C65"/>
    <w:rsid w:val="00A72C56"/>
    <w:rsid w:val="00A72DBD"/>
    <w:rsid w:val="00A73D36"/>
    <w:rsid w:val="00A74435"/>
    <w:rsid w:val="00A755C3"/>
    <w:rsid w:val="00A755E0"/>
    <w:rsid w:val="00A75B53"/>
    <w:rsid w:val="00A75D2F"/>
    <w:rsid w:val="00A7780E"/>
    <w:rsid w:val="00A801FC"/>
    <w:rsid w:val="00A80A53"/>
    <w:rsid w:val="00A80E11"/>
    <w:rsid w:val="00A80EC5"/>
    <w:rsid w:val="00A8109D"/>
    <w:rsid w:val="00A81ACB"/>
    <w:rsid w:val="00A82B67"/>
    <w:rsid w:val="00A82C6C"/>
    <w:rsid w:val="00A84CA5"/>
    <w:rsid w:val="00A84D78"/>
    <w:rsid w:val="00A854F8"/>
    <w:rsid w:val="00A85824"/>
    <w:rsid w:val="00A85A60"/>
    <w:rsid w:val="00A85ABA"/>
    <w:rsid w:val="00A86D19"/>
    <w:rsid w:val="00A87542"/>
    <w:rsid w:val="00A87AE1"/>
    <w:rsid w:val="00A9099D"/>
    <w:rsid w:val="00A94B75"/>
    <w:rsid w:val="00A957B3"/>
    <w:rsid w:val="00A9592A"/>
    <w:rsid w:val="00A97C20"/>
    <w:rsid w:val="00AA1622"/>
    <w:rsid w:val="00AA178A"/>
    <w:rsid w:val="00AA33CD"/>
    <w:rsid w:val="00AA4330"/>
    <w:rsid w:val="00AA6368"/>
    <w:rsid w:val="00AA6A1C"/>
    <w:rsid w:val="00AA6FA9"/>
    <w:rsid w:val="00AA7310"/>
    <w:rsid w:val="00AA7729"/>
    <w:rsid w:val="00AA7D1D"/>
    <w:rsid w:val="00AA7F34"/>
    <w:rsid w:val="00AB1D47"/>
    <w:rsid w:val="00AB1E49"/>
    <w:rsid w:val="00AB21F4"/>
    <w:rsid w:val="00AB2C8B"/>
    <w:rsid w:val="00AB3DEE"/>
    <w:rsid w:val="00AB4230"/>
    <w:rsid w:val="00AB4D1F"/>
    <w:rsid w:val="00AB5191"/>
    <w:rsid w:val="00AB632C"/>
    <w:rsid w:val="00AB6A71"/>
    <w:rsid w:val="00AB7892"/>
    <w:rsid w:val="00AB7992"/>
    <w:rsid w:val="00AB7C71"/>
    <w:rsid w:val="00AB7F41"/>
    <w:rsid w:val="00AC0443"/>
    <w:rsid w:val="00AC1234"/>
    <w:rsid w:val="00AC490D"/>
    <w:rsid w:val="00AC49A5"/>
    <w:rsid w:val="00AC5203"/>
    <w:rsid w:val="00AC596A"/>
    <w:rsid w:val="00AC59AF"/>
    <w:rsid w:val="00AC65B2"/>
    <w:rsid w:val="00AC7194"/>
    <w:rsid w:val="00AD07B2"/>
    <w:rsid w:val="00AD0CC1"/>
    <w:rsid w:val="00AD2527"/>
    <w:rsid w:val="00AD2704"/>
    <w:rsid w:val="00AD29B8"/>
    <w:rsid w:val="00AD436B"/>
    <w:rsid w:val="00AD4729"/>
    <w:rsid w:val="00AD4AD6"/>
    <w:rsid w:val="00AD4FE8"/>
    <w:rsid w:val="00AD5C64"/>
    <w:rsid w:val="00AD5EA0"/>
    <w:rsid w:val="00AE0735"/>
    <w:rsid w:val="00AE09BC"/>
    <w:rsid w:val="00AE0EE2"/>
    <w:rsid w:val="00AE122A"/>
    <w:rsid w:val="00AE168B"/>
    <w:rsid w:val="00AE23FA"/>
    <w:rsid w:val="00AE2529"/>
    <w:rsid w:val="00AE2887"/>
    <w:rsid w:val="00AE2A4B"/>
    <w:rsid w:val="00AE3628"/>
    <w:rsid w:val="00AE376D"/>
    <w:rsid w:val="00AE4921"/>
    <w:rsid w:val="00AE4D5E"/>
    <w:rsid w:val="00AE6947"/>
    <w:rsid w:val="00AE7A4B"/>
    <w:rsid w:val="00AE7C63"/>
    <w:rsid w:val="00AE7F43"/>
    <w:rsid w:val="00AF23D8"/>
    <w:rsid w:val="00AF28CB"/>
    <w:rsid w:val="00AF2B8A"/>
    <w:rsid w:val="00AF2D74"/>
    <w:rsid w:val="00AF2FB6"/>
    <w:rsid w:val="00AF3F9B"/>
    <w:rsid w:val="00AF41A8"/>
    <w:rsid w:val="00AF44CA"/>
    <w:rsid w:val="00AF667C"/>
    <w:rsid w:val="00AF6DA8"/>
    <w:rsid w:val="00AF7403"/>
    <w:rsid w:val="00B000FD"/>
    <w:rsid w:val="00B04B71"/>
    <w:rsid w:val="00B061F6"/>
    <w:rsid w:val="00B0621F"/>
    <w:rsid w:val="00B07A4D"/>
    <w:rsid w:val="00B10CA7"/>
    <w:rsid w:val="00B10FF5"/>
    <w:rsid w:val="00B12300"/>
    <w:rsid w:val="00B12DA1"/>
    <w:rsid w:val="00B13C92"/>
    <w:rsid w:val="00B15081"/>
    <w:rsid w:val="00B15A1D"/>
    <w:rsid w:val="00B16966"/>
    <w:rsid w:val="00B16D11"/>
    <w:rsid w:val="00B16F27"/>
    <w:rsid w:val="00B1778B"/>
    <w:rsid w:val="00B208C8"/>
    <w:rsid w:val="00B20A1C"/>
    <w:rsid w:val="00B20B06"/>
    <w:rsid w:val="00B21B46"/>
    <w:rsid w:val="00B21FD2"/>
    <w:rsid w:val="00B2256A"/>
    <w:rsid w:val="00B24024"/>
    <w:rsid w:val="00B24931"/>
    <w:rsid w:val="00B24A0C"/>
    <w:rsid w:val="00B25736"/>
    <w:rsid w:val="00B25752"/>
    <w:rsid w:val="00B259E6"/>
    <w:rsid w:val="00B26411"/>
    <w:rsid w:val="00B26F52"/>
    <w:rsid w:val="00B2795E"/>
    <w:rsid w:val="00B27C65"/>
    <w:rsid w:val="00B27FB6"/>
    <w:rsid w:val="00B3047A"/>
    <w:rsid w:val="00B32A0F"/>
    <w:rsid w:val="00B34E59"/>
    <w:rsid w:val="00B35442"/>
    <w:rsid w:val="00B37312"/>
    <w:rsid w:val="00B3759B"/>
    <w:rsid w:val="00B41721"/>
    <w:rsid w:val="00B41E76"/>
    <w:rsid w:val="00B4274F"/>
    <w:rsid w:val="00B42864"/>
    <w:rsid w:val="00B44459"/>
    <w:rsid w:val="00B44EF4"/>
    <w:rsid w:val="00B462AC"/>
    <w:rsid w:val="00B46E12"/>
    <w:rsid w:val="00B4765C"/>
    <w:rsid w:val="00B47BD8"/>
    <w:rsid w:val="00B5065A"/>
    <w:rsid w:val="00B5089F"/>
    <w:rsid w:val="00B50CE0"/>
    <w:rsid w:val="00B50F2D"/>
    <w:rsid w:val="00B5143C"/>
    <w:rsid w:val="00B523B9"/>
    <w:rsid w:val="00B52DF7"/>
    <w:rsid w:val="00B54057"/>
    <w:rsid w:val="00B54174"/>
    <w:rsid w:val="00B54381"/>
    <w:rsid w:val="00B54D6E"/>
    <w:rsid w:val="00B55796"/>
    <w:rsid w:val="00B55FD7"/>
    <w:rsid w:val="00B570F1"/>
    <w:rsid w:val="00B60215"/>
    <w:rsid w:val="00B612A3"/>
    <w:rsid w:val="00B6164B"/>
    <w:rsid w:val="00B61729"/>
    <w:rsid w:val="00B6346C"/>
    <w:rsid w:val="00B634B8"/>
    <w:rsid w:val="00B639E4"/>
    <w:rsid w:val="00B64002"/>
    <w:rsid w:val="00B6504D"/>
    <w:rsid w:val="00B659A0"/>
    <w:rsid w:val="00B6658C"/>
    <w:rsid w:val="00B66858"/>
    <w:rsid w:val="00B66B6E"/>
    <w:rsid w:val="00B66FE7"/>
    <w:rsid w:val="00B67386"/>
    <w:rsid w:val="00B716CD"/>
    <w:rsid w:val="00B716FA"/>
    <w:rsid w:val="00B71F8D"/>
    <w:rsid w:val="00B720E3"/>
    <w:rsid w:val="00B721B0"/>
    <w:rsid w:val="00B72D17"/>
    <w:rsid w:val="00B74E82"/>
    <w:rsid w:val="00B76236"/>
    <w:rsid w:val="00B7641F"/>
    <w:rsid w:val="00B765C9"/>
    <w:rsid w:val="00B771BE"/>
    <w:rsid w:val="00B77A25"/>
    <w:rsid w:val="00B77D55"/>
    <w:rsid w:val="00B81776"/>
    <w:rsid w:val="00B8179D"/>
    <w:rsid w:val="00B82358"/>
    <w:rsid w:val="00B82821"/>
    <w:rsid w:val="00B8387F"/>
    <w:rsid w:val="00B838E9"/>
    <w:rsid w:val="00B845AB"/>
    <w:rsid w:val="00B85430"/>
    <w:rsid w:val="00B86DEA"/>
    <w:rsid w:val="00B87623"/>
    <w:rsid w:val="00B877A7"/>
    <w:rsid w:val="00B87A39"/>
    <w:rsid w:val="00B87FDE"/>
    <w:rsid w:val="00B90232"/>
    <w:rsid w:val="00B90834"/>
    <w:rsid w:val="00B923FC"/>
    <w:rsid w:val="00B92478"/>
    <w:rsid w:val="00B926D0"/>
    <w:rsid w:val="00B9326D"/>
    <w:rsid w:val="00B94003"/>
    <w:rsid w:val="00B9409D"/>
    <w:rsid w:val="00B94844"/>
    <w:rsid w:val="00B97428"/>
    <w:rsid w:val="00B974D3"/>
    <w:rsid w:val="00BA08A3"/>
    <w:rsid w:val="00BA0D7D"/>
    <w:rsid w:val="00BA13E7"/>
    <w:rsid w:val="00BA3942"/>
    <w:rsid w:val="00BA3E84"/>
    <w:rsid w:val="00BA40BD"/>
    <w:rsid w:val="00BA4877"/>
    <w:rsid w:val="00BA4B05"/>
    <w:rsid w:val="00BA51F4"/>
    <w:rsid w:val="00BA53B1"/>
    <w:rsid w:val="00BA5481"/>
    <w:rsid w:val="00BA54FB"/>
    <w:rsid w:val="00BA5659"/>
    <w:rsid w:val="00BA75E7"/>
    <w:rsid w:val="00BA7CA7"/>
    <w:rsid w:val="00BB2E79"/>
    <w:rsid w:val="00BB34F4"/>
    <w:rsid w:val="00BB37D3"/>
    <w:rsid w:val="00BB6D60"/>
    <w:rsid w:val="00BB6E40"/>
    <w:rsid w:val="00BB756C"/>
    <w:rsid w:val="00BB757A"/>
    <w:rsid w:val="00BB76AE"/>
    <w:rsid w:val="00BB78B0"/>
    <w:rsid w:val="00BC0B79"/>
    <w:rsid w:val="00BC23F8"/>
    <w:rsid w:val="00BC2EE2"/>
    <w:rsid w:val="00BC3CB6"/>
    <w:rsid w:val="00BC433F"/>
    <w:rsid w:val="00BC4500"/>
    <w:rsid w:val="00BC4D5B"/>
    <w:rsid w:val="00BC54B3"/>
    <w:rsid w:val="00BC5536"/>
    <w:rsid w:val="00BC5E10"/>
    <w:rsid w:val="00BC6163"/>
    <w:rsid w:val="00BC65E4"/>
    <w:rsid w:val="00BD0623"/>
    <w:rsid w:val="00BD0F73"/>
    <w:rsid w:val="00BD15F9"/>
    <w:rsid w:val="00BD1F0C"/>
    <w:rsid w:val="00BD3A09"/>
    <w:rsid w:val="00BD525E"/>
    <w:rsid w:val="00BD52FE"/>
    <w:rsid w:val="00BD590F"/>
    <w:rsid w:val="00BD5924"/>
    <w:rsid w:val="00BD6388"/>
    <w:rsid w:val="00BD6B15"/>
    <w:rsid w:val="00BD6E03"/>
    <w:rsid w:val="00BD7158"/>
    <w:rsid w:val="00BE01A5"/>
    <w:rsid w:val="00BE2FB0"/>
    <w:rsid w:val="00BE30F9"/>
    <w:rsid w:val="00BE5CC1"/>
    <w:rsid w:val="00BE5FC5"/>
    <w:rsid w:val="00BE61A1"/>
    <w:rsid w:val="00BE63CD"/>
    <w:rsid w:val="00BE6690"/>
    <w:rsid w:val="00BF03E5"/>
    <w:rsid w:val="00BF04C5"/>
    <w:rsid w:val="00BF0583"/>
    <w:rsid w:val="00BF1B81"/>
    <w:rsid w:val="00BF1D87"/>
    <w:rsid w:val="00BF267A"/>
    <w:rsid w:val="00BF2BA4"/>
    <w:rsid w:val="00BF31E3"/>
    <w:rsid w:val="00BF45E0"/>
    <w:rsid w:val="00BF4AAA"/>
    <w:rsid w:val="00BF520E"/>
    <w:rsid w:val="00C016C2"/>
    <w:rsid w:val="00C01AD9"/>
    <w:rsid w:val="00C02DFD"/>
    <w:rsid w:val="00C035A7"/>
    <w:rsid w:val="00C03D01"/>
    <w:rsid w:val="00C045FB"/>
    <w:rsid w:val="00C04A09"/>
    <w:rsid w:val="00C05C05"/>
    <w:rsid w:val="00C05EAD"/>
    <w:rsid w:val="00C06AB3"/>
    <w:rsid w:val="00C11295"/>
    <w:rsid w:val="00C1144C"/>
    <w:rsid w:val="00C1226B"/>
    <w:rsid w:val="00C1268E"/>
    <w:rsid w:val="00C12F42"/>
    <w:rsid w:val="00C153B5"/>
    <w:rsid w:val="00C15B26"/>
    <w:rsid w:val="00C164AE"/>
    <w:rsid w:val="00C16B9F"/>
    <w:rsid w:val="00C16BF3"/>
    <w:rsid w:val="00C16E35"/>
    <w:rsid w:val="00C171A0"/>
    <w:rsid w:val="00C17AC2"/>
    <w:rsid w:val="00C20179"/>
    <w:rsid w:val="00C20DBC"/>
    <w:rsid w:val="00C217B0"/>
    <w:rsid w:val="00C233D4"/>
    <w:rsid w:val="00C2360D"/>
    <w:rsid w:val="00C23DE2"/>
    <w:rsid w:val="00C23F49"/>
    <w:rsid w:val="00C256B2"/>
    <w:rsid w:val="00C2584C"/>
    <w:rsid w:val="00C25F08"/>
    <w:rsid w:val="00C26105"/>
    <w:rsid w:val="00C26414"/>
    <w:rsid w:val="00C268B2"/>
    <w:rsid w:val="00C26A7C"/>
    <w:rsid w:val="00C26C5B"/>
    <w:rsid w:val="00C26EB5"/>
    <w:rsid w:val="00C27253"/>
    <w:rsid w:val="00C30353"/>
    <w:rsid w:val="00C31532"/>
    <w:rsid w:val="00C324B5"/>
    <w:rsid w:val="00C32FDE"/>
    <w:rsid w:val="00C3390C"/>
    <w:rsid w:val="00C36901"/>
    <w:rsid w:val="00C3697F"/>
    <w:rsid w:val="00C36EA5"/>
    <w:rsid w:val="00C3763F"/>
    <w:rsid w:val="00C379E9"/>
    <w:rsid w:val="00C402D7"/>
    <w:rsid w:val="00C40ACE"/>
    <w:rsid w:val="00C42FA5"/>
    <w:rsid w:val="00C43850"/>
    <w:rsid w:val="00C44E66"/>
    <w:rsid w:val="00C45162"/>
    <w:rsid w:val="00C45C30"/>
    <w:rsid w:val="00C468FC"/>
    <w:rsid w:val="00C473C8"/>
    <w:rsid w:val="00C47563"/>
    <w:rsid w:val="00C50664"/>
    <w:rsid w:val="00C520AD"/>
    <w:rsid w:val="00C5398B"/>
    <w:rsid w:val="00C53F76"/>
    <w:rsid w:val="00C54F97"/>
    <w:rsid w:val="00C552F4"/>
    <w:rsid w:val="00C558F6"/>
    <w:rsid w:val="00C56380"/>
    <w:rsid w:val="00C56F9A"/>
    <w:rsid w:val="00C61EDE"/>
    <w:rsid w:val="00C657A2"/>
    <w:rsid w:val="00C66528"/>
    <w:rsid w:val="00C66C6A"/>
    <w:rsid w:val="00C6763D"/>
    <w:rsid w:val="00C676DB"/>
    <w:rsid w:val="00C70085"/>
    <w:rsid w:val="00C70101"/>
    <w:rsid w:val="00C70469"/>
    <w:rsid w:val="00C71B43"/>
    <w:rsid w:val="00C71D44"/>
    <w:rsid w:val="00C72362"/>
    <w:rsid w:val="00C72E7E"/>
    <w:rsid w:val="00C730C8"/>
    <w:rsid w:val="00C733FE"/>
    <w:rsid w:val="00C73589"/>
    <w:rsid w:val="00C73B94"/>
    <w:rsid w:val="00C746FC"/>
    <w:rsid w:val="00C75545"/>
    <w:rsid w:val="00C75CD6"/>
    <w:rsid w:val="00C7678A"/>
    <w:rsid w:val="00C76A39"/>
    <w:rsid w:val="00C776F2"/>
    <w:rsid w:val="00C77785"/>
    <w:rsid w:val="00C77AEC"/>
    <w:rsid w:val="00C77EF5"/>
    <w:rsid w:val="00C815EE"/>
    <w:rsid w:val="00C8247F"/>
    <w:rsid w:val="00C82A20"/>
    <w:rsid w:val="00C82A32"/>
    <w:rsid w:val="00C82C0A"/>
    <w:rsid w:val="00C83A29"/>
    <w:rsid w:val="00C8410C"/>
    <w:rsid w:val="00C8452F"/>
    <w:rsid w:val="00C848E9"/>
    <w:rsid w:val="00C84F17"/>
    <w:rsid w:val="00C86DC6"/>
    <w:rsid w:val="00C8798F"/>
    <w:rsid w:val="00C902AC"/>
    <w:rsid w:val="00C90CEC"/>
    <w:rsid w:val="00C90F62"/>
    <w:rsid w:val="00C9181E"/>
    <w:rsid w:val="00C91A3F"/>
    <w:rsid w:val="00C91E3B"/>
    <w:rsid w:val="00C9277D"/>
    <w:rsid w:val="00C97EA1"/>
    <w:rsid w:val="00CA0A1D"/>
    <w:rsid w:val="00CA12D8"/>
    <w:rsid w:val="00CA16DA"/>
    <w:rsid w:val="00CA1C05"/>
    <w:rsid w:val="00CA1E6B"/>
    <w:rsid w:val="00CA260D"/>
    <w:rsid w:val="00CA3D87"/>
    <w:rsid w:val="00CA4C7D"/>
    <w:rsid w:val="00CA4C9C"/>
    <w:rsid w:val="00CA51A2"/>
    <w:rsid w:val="00CA5335"/>
    <w:rsid w:val="00CA59BB"/>
    <w:rsid w:val="00CA5CE0"/>
    <w:rsid w:val="00CA77D8"/>
    <w:rsid w:val="00CA7F05"/>
    <w:rsid w:val="00CB0AC5"/>
    <w:rsid w:val="00CB0B6F"/>
    <w:rsid w:val="00CB20D5"/>
    <w:rsid w:val="00CB2611"/>
    <w:rsid w:val="00CB26E1"/>
    <w:rsid w:val="00CB26ED"/>
    <w:rsid w:val="00CB3DF3"/>
    <w:rsid w:val="00CB47B7"/>
    <w:rsid w:val="00CC0E39"/>
    <w:rsid w:val="00CC2F51"/>
    <w:rsid w:val="00CC4523"/>
    <w:rsid w:val="00CC4D3F"/>
    <w:rsid w:val="00CC67C9"/>
    <w:rsid w:val="00CC77F1"/>
    <w:rsid w:val="00CD1816"/>
    <w:rsid w:val="00CD1C80"/>
    <w:rsid w:val="00CD28EB"/>
    <w:rsid w:val="00CD30B5"/>
    <w:rsid w:val="00CD3C76"/>
    <w:rsid w:val="00CD4373"/>
    <w:rsid w:val="00CD438E"/>
    <w:rsid w:val="00CD56A9"/>
    <w:rsid w:val="00CD63B6"/>
    <w:rsid w:val="00CD73E7"/>
    <w:rsid w:val="00CD77DF"/>
    <w:rsid w:val="00CE0D00"/>
    <w:rsid w:val="00CE130C"/>
    <w:rsid w:val="00CE3298"/>
    <w:rsid w:val="00CE3670"/>
    <w:rsid w:val="00CE37F1"/>
    <w:rsid w:val="00CE4A4D"/>
    <w:rsid w:val="00CE4B59"/>
    <w:rsid w:val="00CE53F8"/>
    <w:rsid w:val="00CE5493"/>
    <w:rsid w:val="00CE589E"/>
    <w:rsid w:val="00CE71A4"/>
    <w:rsid w:val="00CE71E7"/>
    <w:rsid w:val="00CE7B6F"/>
    <w:rsid w:val="00CF0C7E"/>
    <w:rsid w:val="00CF2486"/>
    <w:rsid w:val="00CF316A"/>
    <w:rsid w:val="00CF496B"/>
    <w:rsid w:val="00CF4A44"/>
    <w:rsid w:val="00CF4A5D"/>
    <w:rsid w:val="00CF4B04"/>
    <w:rsid w:val="00CF4B85"/>
    <w:rsid w:val="00CF50DB"/>
    <w:rsid w:val="00CF5A88"/>
    <w:rsid w:val="00CF6421"/>
    <w:rsid w:val="00CF6427"/>
    <w:rsid w:val="00CF66A8"/>
    <w:rsid w:val="00CF6721"/>
    <w:rsid w:val="00CF75AC"/>
    <w:rsid w:val="00CF7692"/>
    <w:rsid w:val="00CF78A3"/>
    <w:rsid w:val="00CF7D90"/>
    <w:rsid w:val="00D00DC5"/>
    <w:rsid w:val="00D0114B"/>
    <w:rsid w:val="00D01A2B"/>
    <w:rsid w:val="00D033EC"/>
    <w:rsid w:val="00D04738"/>
    <w:rsid w:val="00D07222"/>
    <w:rsid w:val="00D075CB"/>
    <w:rsid w:val="00D111CE"/>
    <w:rsid w:val="00D118E7"/>
    <w:rsid w:val="00D11FD6"/>
    <w:rsid w:val="00D1239D"/>
    <w:rsid w:val="00D12DAE"/>
    <w:rsid w:val="00D12F46"/>
    <w:rsid w:val="00D14BFF"/>
    <w:rsid w:val="00D15865"/>
    <w:rsid w:val="00D1620F"/>
    <w:rsid w:val="00D16423"/>
    <w:rsid w:val="00D16659"/>
    <w:rsid w:val="00D17B51"/>
    <w:rsid w:val="00D2216E"/>
    <w:rsid w:val="00D229E5"/>
    <w:rsid w:val="00D235D8"/>
    <w:rsid w:val="00D23C63"/>
    <w:rsid w:val="00D24EDD"/>
    <w:rsid w:val="00D251EC"/>
    <w:rsid w:val="00D2526D"/>
    <w:rsid w:val="00D25D69"/>
    <w:rsid w:val="00D25FC6"/>
    <w:rsid w:val="00D26297"/>
    <w:rsid w:val="00D26DB2"/>
    <w:rsid w:val="00D27594"/>
    <w:rsid w:val="00D304F1"/>
    <w:rsid w:val="00D31569"/>
    <w:rsid w:val="00D319AE"/>
    <w:rsid w:val="00D32769"/>
    <w:rsid w:val="00D32B37"/>
    <w:rsid w:val="00D34363"/>
    <w:rsid w:val="00D34A47"/>
    <w:rsid w:val="00D35A95"/>
    <w:rsid w:val="00D36297"/>
    <w:rsid w:val="00D36430"/>
    <w:rsid w:val="00D40474"/>
    <w:rsid w:val="00D40761"/>
    <w:rsid w:val="00D424AE"/>
    <w:rsid w:val="00D42BB6"/>
    <w:rsid w:val="00D43673"/>
    <w:rsid w:val="00D44657"/>
    <w:rsid w:val="00D45483"/>
    <w:rsid w:val="00D45488"/>
    <w:rsid w:val="00D459BB"/>
    <w:rsid w:val="00D46C3E"/>
    <w:rsid w:val="00D50AEC"/>
    <w:rsid w:val="00D51475"/>
    <w:rsid w:val="00D51D44"/>
    <w:rsid w:val="00D523A6"/>
    <w:rsid w:val="00D52EAE"/>
    <w:rsid w:val="00D53613"/>
    <w:rsid w:val="00D53A75"/>
    <w:rsid w:val="00D53F90"/>
    <w:rsid w:val="00D5543B"/>
    <w:rsid w:val="00D56AA5"/>
    <w:rsid w:val="00D57022"/>
    <w:rsid w:val="00D57D87"/>
    <w:rsid w:val="00D60800"/>
    <w:rsid w:val="00D6142A"/>
    <w:rsid w:val="00D61D61"/>
    <w:rsid w:val="00D62208"/>
    <w:rsid w:val="00D631DF"/>
    <w:rsid w:val="00D63541"/>
    <w:rsid w:val="00D63899"/>
    <w:rsid w:val="00D63CD5"/>
    <w:rsid w:val="00D65245"/>
    <w:rsid w:val="00D70210"/>
    <w:rsid w:val="00D7193E"/>
    <w:rsid w:val="00D71F4A"/>
    <w:rsid w:val="00D727D8"/>
    <w:rsid w:val="00D728A8"/>
    <w:rsid w:val="00D730BF"/>
    <w:rsid w:val="00D73DF9"/>
    <w:rsid w:val="00D73FD8"/>
    <w:rsid w:val="00D74E9A"/>
    <w:rsid w:val="00D75298"/>
    <w:rsid w:val="00D761B2"/>
    <w:rsid w:val="00D7623D"/>
    <w:rsid w:val="00D77255"/>
    <w:rsid w:val="00D804A1"/>
    <w:rsid w:val="00D808A8"/>
    <w:rsid w:val="00D80DDD"/>
    <w:rsid w:val="00D8106E"/>
    <w:rsid w:val="00D8234D"/>
    <w:rsid w:val="00D827CF"/>
    <w:rsid w:val="00D8346A"/>
    <w:rsid w:val="00D834D3"/>
    <w:rsid w:val="00D83896"/>
    <w:rsid w:val="00D8393C"/>
    <w:rsid w:val="00D83A06"/>
    <w:rsid w:val="00D83E7B"/>
    <w:rsid w:val="00D83E94"/>
    <w:rsid w:val="00D84649"/>
    <w:rsid w:val="00D8479A"/>
    <w:rsid w:val="00D848A1"/>
    <w:rsid w:val="00D854AE"/>
    <w:rsid w:val="00D857FD"/>
    <w:rsid w:val="00D86817"/>
    <w:rsid w:val="00D86918"/>
    <w:rsid w:val="00D906DF"/>
    <w:rsid w:val="00D91AAB"/>
    <w:rsid w:val="00D91B75"/>
    <w:rsid w:val="00D91DE0"/>
    <w:rsid w:val="00D92180"/>
    <w:rsid w:val="00D92365"/>
    <w:rsid w:val="00D9252E"/>
    <w:rsid w:val="00D92BEF"/>
    <w:rsid w:val="00D93147"/>
    <w:rsid w:val="00D931F1"/>
    <w:rsid w:val="00D93BBF"/>
    <w:rsid w:val="00D93D05"/>
    <w:rsid w:val="00D95BFD"/>
    <w:rsid w:val="00D96C4E"/>
    <w:rsid w:val="00DA0257"/>
    <w:rsid w:val="00DA134C"/>
    <w:rsid w:val="00DA15C3"/>
    <w:rsid w:val="00DA34BF"/>
    <w:rsid w:val="00DA433D"/>
    <w:rsid w:val="00DA4403"/>
    <w:rsid w:val="00DA602D"/>
    <w:rsid w:val="00DA6940"/>
    <w:rsid w:val="00DA69A6"/>
    <w:rsid w:val="00DA7476"/>
    <w:rsid w:val="00DA7A05"/>
    <w:rsid w:val="00DB0648"/>
    <w:rsid w:val="00DB093A"/>
    <w:rsid w:val="00DB11A4"/>
    <w:rsid w:val="00DB1491"/>
    <w:rsid w:val="00DB1A2A"/>
    <w:rsid w:val="00DB1BA6"/>
    <w:rsid w:val="00DB2E24"/>
    <w:rsid w:val="00DB431F"/>
    <w:rsid w:val="00DB4D4A"/>
    <w:rsid w:val="00DB5E78"/>
    <w:rsid w:val="00DB675D"/>
    <w:rsid w:val="00DB6F36"/>
    <w:rsid w:val="00DB71DA"/>
    <w:rsid w:val="00DB7BA0"/>
    <w:rsid w:val="00DC06F2"/>
    <w:rsid w:val="00DC1A71"/>
    <w:rsid w:val="00DC3A07"/>
    <w:rsid w:val="00DC3C20"/>
    <w:rsid w:val="00DC66DD"/>
    <w:rsid w:val="00DC7079"/>
    <w:rsid w:val="00DC71B9"/>
    <w:rsid w:val="00DD0CBB"/>
    <w:rsid w:val="00DD343B"/>
    <w:rsid w:val="00DD4AE7"/>
    <w:rsid w:val="00DD4CE4"/>
    <w:rsid w:val="00DD5EA1"/>
    <w:rsid w:val="00DD6733"/>
    <w:rsid w:val="00DE071C"/>
    <w:rsid w:val="00DE0D41"/>
    <w:rsid w:val="00DE0D63"/>
    <w:rsid w:val="00DE18F0"/>
    <w:rsid w:val="00DE1D51"/>
    <w:rsid w:val="00DE2398"/>
    <w:rsid w:val="00DE2A27"/>
    <w:rsid w:val="00DE333A"/>
    <w:rsid w:val="00DE352C"/>
    <w:rsid w:val="00DE3B31"/>
    <w:rsid w:val="00DE4201"/>
    <w:rsid w:val="00DE4CEC"/>
    <w:rsid w:val="00DE54DB"/>
    <w:rsid w:val="00DE79A1"/>
    <w:rsid w:val="00DE7E3C"/>
    <w:rsid w:val="00DF0A66"/>
    <w:rsid w:val="00DF1B3F"/>
    <w:rsid w:val="00DF22CF"/>
    <w:rsid w:val="00DF3B38"/>
    <w:rsid w:val="00DF3E4C"/>
    <w:rsid w:val="00DF45BF"/>
    <w:rsid w:val="00DF4E3A"/>
    <w:rsid w:val="00DF4FDF"/>
    <w:rsid w:val="00DF500E"/>
    <w:rsid w:val="00DF6D57"/>
    <w:rsid w:val="00DF741F"/>
    <w:rsid w:val="00E0043F"/>
    <w:rsid w:val="00E005E1"/>
    <w:rsid w:val="00E00C0D"/>
    <w:rsid w:val="00E016F9"/>
    <w:rsid w:val="00E01892"/>
    <w:rsid w:val="00E02619"/>
    <w:rsid w:val="00E0273E"/>
    <w:rsid w:val="00E028A9"/>
    <w:rsid w:val="00E03E64"/>
    <w:rsid w:val="00E03FC0"/>
    <w:rsid w:val="00E04AEA"/>
    <w:rsid w:val="00E05015"/>
    <w:rsid w:val="00E0501F"/>
    <w:rsid w:val="00E0507A"/>
    <w:rsid w:val="00E05E74"/>
    <w:rsid w:val="00E0638B"/>
    <w:rsid w:val="00E071C5"/>
    <w:rsid w:val="00E0759E"/>
    <w:rsid w:val="00E11259"/>
    <w:rsid w:val="00E121EF"/>
    <w:rsid w:val="00E12639"/>
    <w:rsid w:val="00E13ECD"/>
    <w:rsid w:val="00E143B0"/>
    <w:rsid w:val="00E14A7D"/>
    <w:rsid w:val="00E15208"/>
    <w:rsid w:val="00E16223"/>
    <w:rsid w:val="00E16A04"/>
    <w:rsid w:val="00E16D49"/>
    <w:rsid w:val="00E16E48"/>
    <w:rsid w:val="00E16ED9"/>
    <w:rsid w:val="00E17359"/>
    <w:rsid w:val="00E17533"/>
    <w:rsid w:val="00E17954"/>
    <w:rsid w:val="00E17C5B"/>
    <w:rsid w:val="00E20DA9"/>
    <w:rsid w:val="00E21318"/>
    <w:rsid w:val="00E21733"/>
    <w:rsid w:val="00E233AC"/>
    <w:rsid w:val="00E235F5"/>
    <w:rsid w:val="00E244ED"/>
    <w:rsid w:val="00E24DFA"/>
    <w:rsid w:val="00E2520B"/>
    <w:rsid w:val="00E252D4"/>
    <w:rsid w:val="00E257F7"/>
    <w:rsid w:val="00E26315"/>
    <w:rsid w:val="00E3017A"/>
    <w:rsid w:val="00E301A6"/>
    <w:rsid w:val="00E31952"/>
    <w:rsid w:val="00E32361"/>
    <w:rsid w:val="00E344B2"/>
    <w:rsid w:val="00E35078"/>
    <w:rsid w:val="00E3578D"/>
    <w:rsid w:val="00E37284"/>
    <w:rsid w:val="00E37F71"/>
    <w:rsid w:val="00E419C2"/>
    <w:rsid w:val="00E427F5"/>
    <w:rsid w:val="00E433CA"/>
    <w:rsid w:val="00E43DC0"/>
    <w:rsid w:val="00E47D01"/>
    <w:rsid w:val="00E50351"/>
    <w:rsid w:val="00E510C6"/>
    <w:rsid w:val="00E516A6"/>
    <w:rsid w:val="00E517D6"/>
    <w:rsid w:val="00E51E79"/>
    <w:rsid w:val="00E524AA"/>
    <w:rsid w:val="00E527BF"/>
    <w:rsid w:val="00E52F81"/>
    <w:rsid w:val="00E547C4"/>
    <w:rsid w:val="00E54DB2"/>
    <w:rsid w:val="00E55132"/>
    <w:rsid w:val="00E55815"/>
    <w:rsid w:val="00E55901"/>
    <w:rsid w:val="00E55955"/>
    <w:rsid w:val="00E55C9C"/>
    <w:rsid w:val="00E562C4"/>
    <w:rsid w:val="00E5694B"/>
    <w:rsid w:val="00E56C72"/>
    <w:rsid w:val="00E578A8"/>
    <w:rsid w:val="00E60BBA"/>
    <w:rsid w:val="00E60E4B"/>
    <w:rsid w:val="00E61F85"/>
    <w:rsid w:val="00E6222F"/>
    <w:rsid w:val="00E62BD1"/>
    <w:rsid w:val="00E63448"/>
    <w:rsid w:val="00E63D3F"/>
    <w:rsid w:val="00E6548A"/>
    <w:rsid w:val="00E65724"/>
    <w:rsid w:val="00E657C8"/>
    <w:rsid w:val="00E65ABF"/>
    <w:rsid w:val="00E66ABB"/>
    <w:rsid w:val="00E676C4"/>
    <w:rsid w:val="00E67DBB"/>
    <w:rsid w:val="00E7045A"/>
    <w:rsid w:val="00E70ABD"/>
    <w:rsid w:val="00E714F1"/>
    <w:rsid w:val="00E71751"/>
    <w:rsid w:val="00E719AD"/>
    <w:rsid w:val="00E71AB7"/>
    <w:rsid w:val="00E72BF7"/>
    <w:rsid w:val="00E74149"/>
    <w:rsid w:val="00E749EF"/>
    <w:rsid w:val="00E7650E"/>
    <w:rsid w:val="00E77E18"/>
    <w:rsid w:val="00E800EC"/>
    <w:rsid w:val="00E80377"/>
    <w:rsid w:val="00E80493"/>
    <w:rsid w:val="00E82359"/>
    <w:rsid w:val="00E82761"/>
    <w:rsid w:val="00E83C14"/>
    <w:rsid w:val="00E8417C"/>
    <w:rsid w:val="00E84315"/>
    <w:rsid w:val="00E85EE8"/>
    <w:rsid w:val="00E87531"/>
    <w:rsid w:val="00E875F4"/>
    <w:rsid w:val="00E878A2"/>
    <w:rsid w:val="00E87D84"/>
    <w:rsid w:val="00E918DC"/>
    <w:rsid w:val="00E91A5F"/>
    <w:rsid w:val="00E9286F"/>
    <w:rsid w:val="00E949BC"/>
    <w:rsid w:val="00E952DC"/>
    <w:rsid w:val="00E96821"/>
    <w:rsid w:val="00E96EC1"/>
    <w:rsid w:val="00E97BD8"/>
    <w:rsid w:val="00EA083E"/>
    <w:rsid w:val="00EA11A2"/>
    <w:rsid w:val="00EA1B5D"/>
    <w:rsid w:val="00EA1B76"/>
    <w:rsid w:val="00EA1E0E"/>
    <w:rsid w:val="00EA4BD7"/>
    <w:rsid w:val="00EA5106"/>
    <w:rsid w:val="00EA601D"/>
    <w:rsid w:val="00EA6258"/>
    <w:rsid w:val="00EA6568"/>
    <w:rsid w:val="00EA794C"/>
    <w:rsid w:val="00EB0055"/>
    <w:rsid w:val="00EB04DA"/>
    <w:rsid w:val="00EB0C7A"/>
    <w:rsid w:val="00EB13AC"/>
    <w:rsid w:val="00EB1DF4"/>
    <w:rsid w:val="00EB20A2"/>
    <w:rsid w:val="00EB22EE"/>
    <w:rsid w:val="00EB250D"/>
    <w:rsid w:val="00EB308C"/>
    <w:rsid w:val="00EB3D13"/>
    <w:rsid w:val="00EB43B2"/>
    <w:rsid w:val="00EB54DE"/>
    <w:rsid w:val="00EB6100"/>
    <w:rsid w:val="00EB63D0"/>
    <w:rsid w:val="00EC0FA8"/>
    <w:rsid w:val="00EC1B4B"/>
    <w:rsid w:val="00EC1EB2"/>
    <w:rsid w:val="00EC1F9A"/>
    <w:rsid w:val="00EC2AD4"/>
    <w:rsid w:val="00EC48B6"/>
    <w:rsid w:val="00EC4C1B"/>
    <w:rsid w:val="00EC528F"/>
    <w:rsid w:val="00EC53C7"/>
    <w:rsid w:val="00EC549E"/>
    <w:rsid w:val="00EC5A0E"/>
    <w:rsid w:val="00EC634F"/>
    <w:rsid w:val="00EC6498"/>
    <w:rsid w:val="00EC6B14"/>
    <w:rsid w:val="00EC6DAE"/>
    <w:rsid w:val="00ED03E1"/>
    <w:rsid w:val="00ED11EE"/>
    <w:rsid w:val="00ED1E65"/>
    <w:rsid w:val="00ED2388"/>
    <w:rsid w:val="00ED2D22"/>
    <w:rsid w:val="00ED2DD1"/>
    <w:rsid w:val="00ED2F1D"/>
    <w:rsid w:val="00ED30E4"/>
    <w:rsid w:val="00ED3F14"/>
    <w:rsid w:val="00ED5283"/>
    <w:rsid w:val="00ED69CA"/>
    <w:rsid w:val="00EE03B0"/>
    <w:rsid w:val="00EE217E"/>
    <w:rsid w:val="00EE2765"/>
    <w:rsid w:val="00EE28CB"/>
    <w:rsid w:val="00EE34CD"/>
    <w:rsid w:val="00EE57E8"/>
    <w:rsid w:val="00EE5BB5"/>
    <w:rsid w:val="00EE6175"/>
    <w:rsid w:val="00EE6B56"/>
    <w:rsid w:val="00EE7498"/>
    <w:rsid w:val="00EF0042"/>
    <w:rsid w:val="00EF0170"/>
    <w:rsid w:val="00EF052B"/>
    <w:rsid w:val="00EF071A"/>
    <w:rsid w:val="00EF129F"/>
    <w:rsid w:val="00EF21C8"/>
    <w:rsid w:val="00EF249E"/>
    <w:rsid w:val="00EF2BA5"/>
    <w:rsid w:val="00EF2C88"/>
    <w:rsid w:val="00EF3081"/>
    <w:rsid w:val="00EF349C"/>
    <w:rsid w:val="00EF35A4"/>
    <w:rsid w:val="00EF43DB"/>
    <w:rsid w:val="00EF5C6F"/>
    <w:rsid w:val="00EF639A"/>
    <w:rsid w:val="00EF73C1"/>
    <w:rsid w:val="00F018AB"/>
    <w:rsid w:val="00F02478"/>
    <w:rsid w:val="00F03311"/>
    <w:rsid w:val="00F0340E"/>
    <w:rsid w:val="00F035B6"/>
    <w:rsid w:val="00F04438"/>
    <w:rsid w:val="00F04887"/>
    <w:rsid w:val="00F04FF6"/>
    <w:rsid w:val="00F07182"/>
    <w:rsid w:val="00F1091B"/>
    <w:rsid w:val="00F13B3B"/>
    <w:rsid w:val="00F14B49"/>
    <w:rsid w:val="00F15393"/>
    <w:rsid w:val="00F153ED"/>
    <w:rsid w:val="00F163FD"/>
    <w:rsid w:val="00F207AC"/>
    <w:rsid w:val="00F207CE"/>
    <w:rsid w:val="00F221C6"/>
    <w:rsid w:val="00F23EA5"/>
    <w:rsid w:val="00F23F08"/>
    <w:rsid w:val="00F24386"/>
    <w:rsid w:val="00F245A1"/>
    <w:rsid w:val="00F2495D"/>
    <w:rsid w:val="00F24D69"/>
    <w:rsid w:val="00F254AB"/>
    <w:rsid w:val="00F25F9A"/>
    <w:rsid w:val="00F26BCD"/>
    <w:rsid w:val="00F274AA"/>
    <w:rsid w:val="00F276C9"/>
    <w:rsid w:val="00F27E6E"/>
    <w:rsid w:val="00F3022E"/>
    <w:rsid w:val="00F3109C"/>
    <w:rsid w:val="00F31F6F"/>
    <w:rsid w:val="00F32A05"/>
    <w:rsid w:val="00F32DB6"/>
    <w:rsid w:val="00F332E5"/>
    <w:rsid w:val="00F33E88"/>
    <w:rsid w:val="00F33E9B"/>
    <w:rsid w:val="00F346D0"/>
    <w:rsid w:val="00F34B66"/>
    <w:rsid w:val="00F3596E"/>
    <w:rsid w:val="00F36347"/>
    <w:rsid w:val="00F3676F"/>
    <w:rsid w:val="00F37333"/>
    <w:rsid w:val="00F4091C"/>
    <w:rsid w:val="00F4104D"/>
    <w:rsid w:val="00F41448"/>
    <w:rsid w:val="00F4170E"/>
    <w:rsid w:val="00F418C3"/>
    <w:rsid w:val="00F42119"/>
    <w:rsid w:val="00F425BA"/>
    <w:rsid w:val="00F43491"/>
    <w:rsid w:val="00F43B68"/>
    <w:rsid w:val="00F441DA"/>
    <w:rsid w:val="00F448A6"/>
    <w:rsid w:val="00F44FA3"/>
    <w:rsid w:val="00F45D07"/>
    <w:rsid w:val="00F45DC2"/>
    <w:rsid w:val="00F47356"/>
    <w:rsid w:val="00F47B3D"/>
    <w:rsid w:val="00F5030E"/>
    <w:rsid w:val="00F50E14"/>
    <w:rsid w:val="00F522C8"/>
    <w:rsid w:val="00F52F9D"/>
    <w:rsid w:val="00F53044"/>
    <w:rsid w:val="00F53A55"/>
    <w:rsid w:val="00F541BD"/>
    <w:rsid w:val="00F5428D"/>
    <w:rsid w:val="00F546B6"/>
    <w:rsid w:val="00F54E34"/>
    <w:rsid w:val="00F55896"/>
    <w:rsid w:val="00F56C18"/>
    <w:rsid w:val="00F57418"/>
    <w:rsid w:val="00F578E1"/>
    <w:rsid w:val="00F57F30"/>
    <w:rsid w:val="00F6017B"/>
    <w:rsid w:val="00F60297"/>
    <w:rsid w:val="00F60C13"/>
    <w:rsid w:val="00F611AB"/>
    <w:rsid w:val="00F616D4"/>
    <w:rsid w:val="00F61947"/>
    <w:rsid w:val="00F619FE"/>
    <w:rsid w:val="00F62055"/>
    <w:rsid w:val="00F626A7"/>
    <w:rsid w:val="00F642C5"/>
    <w:rsid w:val="00F64405"/>
    <w:rsid w:val="00F6491A"/>
    <w:rsid w:val="00F64E83"/>
    <w:rsid w:val="00F64F38"/>
    <w:rsid w:val="00F66999"/>
    <w:rsid w:val="00F66B57"/>
    <w:rsid w:val="00F67F37"/>
    <w:rsid w:val="00F7055C"/>
    <w:rsid w:val="00F70638"/>
    <w:rsid w:val="00F71EED"/>
    <w:rsid w:val="00F72405"/>
    <w:rsid w:val="00F72AE0"/>
    <w:rsid w:val="00F740E8"/>
    <w:rsid w:val="00F74418"/>
    <w:rsid w:val="00F75B1E"/>
    <w:rsid w:val="00F75F0F"/>
    <w:rsid w:val="00F77936"/>
    <w:rsid w:val="00F77942"/>
    <w:rsid w:val="00F803B3"/>
    <w:rsid w:val="00F807C4"/>
    <w:rsid w:val="00F8098E"/>
    <w:rsid w:val="00F80C2A"/>
    <w:rsid w:val="00F80C3B"/>
    <w:rsid w:val="00F81112"/>
    <w:rsid w:val="00F8116E"/>
    <w:rsid w:val="00F81E2C"/>
    <w:rsid w:val="00F832D1"/>
    <w:rsid w:val="00F83F80"/>
    <w:rsid w:val="00F845CF"/>
    <w:rsid w:val="00F8522B"/>
    <w:rsid w:val="00F858BB"/>
    <w:rsid w:val="00F87159"/>
    <w:rsid w:val="00F87602"/>
    <w:rsid w:val="00F90533"/>
    <w:rsid w:val="00F91A4C"/>
    <w:rsid w:val="00F91E9B"/>
    <w:rsid w:val="00F9313B"/>
    <w:rsid w:val="00F93722"/>
    <w:rsid w:val="00F938B0"/>
    <w:rsid w:val="00F93DCA"/>
    <w:rsid w:val="00F9466E"/>
    <w:rsid w:val="00F95221"/>
    <w:rsid w:val="00F9576D"/>
    <w:rsid w:val="00F95C72"/>
    <w:rsid w:val="00F95E7A"/>
    <w:rsid w:val="00F967A6"/>
    <w:rsid w:val="00FA09B2"/>
    <w:rsid w:val="00FA0EB3"/>
    <w:rsid w:val="00FA1218"/>
    <w:rsid w:val="00FA1386"/>
    <w:rsid w:val="00FA1AD1"/>
    <w:rsid w:val="00FA21E9"/>
    <w:rsid w:val="00FA30C3"/>
    <w:rsid w:val="00FA33B8"/>
    <w:rsid w:val="00FA358E"/>
    <w:rsid w:val="00FA3593"/>
    <w:rsid w:val="00FA37EE"/>
    <w:rsid w:val="00FA3B8B"/>
    <w:rsid w:val="00FA3BCE"/>
    <w:rsid w:val="00FA3E8E"/>
    <w:rsid w:val="00FA5A9C"/>
    <w:rsid w:val="00FA61B9"/>
    <w:rsid w:val="00FA6906"/>
    <w:rsid w:val="00FA704D"/>
    <w:rsid w:val="00FA734B"/>
    <w:rsid w:val="00FA757D"/>
    <w:rsid w:val="00FA7821"/>
    <w:rsid w:val="00FA79AB"/>
    <w:rsid w:val="00FA7CEC"/>
    <w:rsid w:val="00FB1CBB"/>
    <w:rsid w:val="00FB250C"/>
    <w:rsid w:val="00FB3118"/>
    <w:rsid w:val="00FB34C6"/>
    <w:rsid w:val="00FB4C35"/>
    <w:rsid w:val="00FB54BF"/>
    <w:rsid w:val="00FB570A"/>
    <w:rsid w:val="00FB5712"/>
    <w:rsid w:val="00FB5D69"/>
    <w:rsid w:val="00FB6446"/>
    <w:rsid w:val="00FB7EA7"/>
    <w:rsid w:val="00FC0606"/>
    <w:rsid w:val="00FC0727"/>
    <w:rsid w:val="00FC1B40"/>
    <w:rsid w:val="00FC1BCE"/>
    <w:rsid w:val="00FC1F53"/>
    <w:rsid w:val="00FC3285"/>
    <w:rsid w:val="00FC34ED"/>
    <w:rsid w:val="00FC50BA"/>
    <w:rsid w:val="00FC5706"/>
    <w:rsid w:val="00FC5AE8"/>
    <w:rsid w:val="00FC5B70"/>
    <w:rsid w:val="00FC5B7F"/>
    <w:rsid w:val="00FD1E36"/>
    <w:rsid w:val="00FD21C2"/>
    <w:rsid w:val="00FD2848"/>
    <w:rsid w:val="00FD2A35"/>
    <w:rsid w:val="00FD34DE"/>
    <w:rsid w:val="00FD3679"/>
    <w:rsid w:val="00FD3871"/>
    <w:rsid w:val="00FD43FB"/>
    <w:rsid w:val="00FD472A"/>
    <w:rsid w:val="00FD5174"/>
    <w:rsid w:val="00FD5518"/>
    <w:rsid w:val="00FD6DEF"/>
    <w:rsid w:val="00FD7179"/>
    <w:rsid w:val="00FD7E87"/>
    <w:rsid w:val="00FE01C5"/>
    <w:rsid w:val="00FE01FB"/>
    <w:rsid w:val="00FE062C"/>
    <w:rsid w:val="00FE28E9"/>
    <w:rsid w:val="00FE28EA"/>
    <w:rsid w:val="00FE3072"/>
    <w:rsid w:val="00FE3C0F"/>
    <w:rsid w:val="00FE3CA0"/>
    <w:rsid w:val="00FE4AB3"/>
    <w:rsid w:val="00FE4DDE"/>
    <w:rsid w:val="00FE5771"/>
    <w:rsid w:val="00FE6308"/>
    <w:rsid w:val="00FE6F5C"/>
    <w:rsid w:val="00FF0001"/>
    <w:rsid w:val="00FF0CF4"/>
    <w:rsid w:val="00FF0DB9"/>
    <w:rsid w:val="00FF139C"/>
    <w:rsid w:val="00FF171A"/>
    <w:rsid w:val="00FF18CB"/>
    <w:rsid w:val="00FF20D9"/>
    <w:rsid w:val="00FF3057"/>
    <w:rsid w:val="00FF3134"/>
    <w:rsid w:val="00FF3B58"/>
    <w:rsid w:val="00FF4906"/>
    <w:rsid w:val="00FF4B7B"/>
    <w:rsid w:val="00FF5309"/>
    <w:rsid w:val="00FF57EB"/>
    <w:rsid w:val="00FF591D"/>
    <w:rsid w:val="00FF61E0"/>
    <w:rsid w:val="00FF62E4"/>
    <w:rsid w:val="00FF7418"/>
    <w:rsid w:val="00FF7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2FE6BA"/>
  <w14:defaultImageDpi w14:val="96"/>
  <w15:docId w15:val="{200BE159-7B39-4DC3-8FAD-14BE606FE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/>
    <w:lsdException w:name="footnote text" w:uiPriority="99"/>
    <w:lsdException w:name="annotation text" w:uiPriority="99"/>
    <w:lsdException w:name="header" w:uiPriority="99"/>
    <w:lsdException w:name="footer" w:uiPriority="99"/>
    <w:lsdException w:name="index heading" w:semiHidden="1"/>
    <w:lsdException w:name="caption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uiPriority="99"/>
    <w:lsdException w:name="annotation reference" w:semiHidden="1" w:uiPriority="99"/>
    <w:lsdException w:name="line number" w:semiHidden="1"/>
    <w:lsdException w:name="page number" w:uiPriority="99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Body Text" w:uiPriority="99"/>
    <w:lsdException w:name="Body Text Indent" w:uiPriority="99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iPriority="99"/>
    <w:lsdException w:name="Body Text 3" w:semiHidden="1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semiHidden="1" w:uiPriority="99"/>
    <w:lsdException w:name="Strong" w:uiPriority="22" w:qFormat="1"/>
    <w:lsdException w:name="Emphasis" w:semiHidden="1" w:uiPriority="20" w:qFormat="1"/>
    <w:lsdException w:name="Document Map" w:semiHidden="1"/>
    <w:lsdException w:name="Plain Text" w:uiPriority="99"/>
    <w:lsdException w:name="E-mail Signature" w:semiHidden="1"/>
    <w:lsdException w:name="Normal (Web)" w:uiPriority="99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semiHidden/>
    <w:qFormat/>
    <w:rsid w:val="0041596A"/>
  </w:style>
  <w:style w:type="paragraph" w:styleId="10">
    <w:name w:val="heading 1"/>
    <w:basedOn w:val="a"/>
    <w:next w:val="a"/>
    <w:link w:val="11"/>
    <w:uiPriority w:val="9"/>
    <w:qFormat/>
    <w:pPr>
      <w:keepNext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"/>
    <w:semiHidden/>
    <w:qFormat/>
    <w:pPr>
      <w:keepNext/>
      <w:outlineLvl w:val="1"/>
    </w:pPr>
    <w:rPr>
      <w:u w:val="single"/>
    </w:rPr>
  </w:style>
  <w:style w:type="paragraph" w:styleId="3">
    <w:name w:val="heading 3"/>
    <w:basedOn w:val="a"/>
    <w:next w:val="a"/>
    <w:link w:val="30"/>
    <w:uiPriority w:val="9"/>
    <w:semiHidden/>
    <w:qFormat/>
    <w:pPr>
      <w:keepNext/>
      <w:jc w:val="center"/>
      <w:outlineLvl w:val="2"/>
    </w:pPr>
    <w:rPr>
      <w:u w:val="single"/>
    </w:rPr>
  </w:style>
  <w:style w:type="paragraph" w:styleId="4">
    <w:name w:val="heading 4"/>
    <w:basedOn w:val="a"/>
    <w:next w:val="a"/>
    <w:link w:val="40"/>
    <w:uiPriority w:val="9"/>
    <w:semiHidden/>
    <w:qFormat/>
    <w:pPr>
      <w:keepNext/>
      <w:ind w:right="57"/>
      <w:jc w:val="both"/>
      <w:outlineLvl w:val="3"/>
    </w:pPr>
    <w:rPr>
      <w:u w:val="single"/>
    </w:rPr>
  </w:style>
  <w:style w:type="paragraph" w:styleId="5">
    <w:name w:val="heading 5"/>
    <w:basedOn w:val="a"/>
    <w:next w:val="a"/>
    <w:link w:val="50"/>
    <w:uiPriority w:val="9"/>
    <w:semiHidden/>
    <w:qFormat/>
    <w:pPr>
      <w:keepNext/>
      <w:ind w:right="57"/>
      <w:jc w:val="center"/>
      <w:outlineLvl w:val="4"/>
    </w:pPr>
    <w:rPr>
      <w:u w:val="single"/>
    </w:rPr>
  </w:style>
  <w:style w:type="paragraph" w:styleId="6">
    <w:name w:val="heading 6"/>
    <w:basedOn w:val="a"/>
    <w:next w:val="a"/>
    <w:link w:val="60"/>
    <w:uiPriority w:val="9"/>
    <w:semiHidden/>
    <w:qFormat/>
    <w:pPr>
      <w:keepNext/>
      <w:outlineLvl w:val="5"/>
    </w:pPr>
    <w:rPr>
      <w:sz w:val="22"/>
      <w:u w:val="single"/>
    </w:rPr>
  </w:style>
  <w:style w:type="paragraph" w:styleId="7">
    <w:name w:val="heading 7"/>
    <w:basedOn w:val="a"/>
    <w:next w:val="a"/>
    <w:link w:val="70"/>
    <w:uiPriority w:val="9"/>
    <w:semiHidden/>
    <w:qFormat/>
    <w:pPr>
      <w:keepNext/>
      <w:jc w:val="center"/>
      <w:outlineLvl w:val="6"/>
    </w:pPr>
    <w:rPr>
      <w:b/>
      <w:u w:val="words"/>
    </w:rPr>
  </w:style>
  <w:style w:type="paragraph" w:styleId="8">
    <w:name w:val="heading 8"/>
    <w:basedOn w:val="a"/>
    <w:next w:val="a"/>
    <w:link w:val="80"/>
    <w:uiPriority w:val="9"/>
    <w:semiHidden/>
    <w:qFormat/>
    <w:pPr>
      <w:keepNext/>
      <w:ind w:right="57"/>
      <w:outlineLvl w:val="7"/>
    </w:pPr>
    <w:rPr>
      <w:u w:val="single"/>
    </w:rPr>
  </w:style>
  <w:style w:type="paragraph" w:styleId="9">
    <w:name w:val="heading 9"/>
    <w:basedOn w:val="a"/>
    <w:next w:val="a"/>
    <w:link w:val="90"/>
    <w:uiPriority w:val="9"/>
    <w:semiHidden/>
    <w:qFormat/>
    <w:pPr>
      <w:keepNext/>
      <w:jc w:val="center"/>
      <w:outlineLvl w:val="8"/>
    </w:pPr>
    <w:rPr>
      <w:sz w:val="2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DB11A4"/>
    <w:rPr>
      <w:rFonts w:cs="Times New Roman"/>
      <w:u w:val="single"/>
    </w:rPr>
  </w:style>
  <w:style w:type="character" w:customStyle="1" w:styleId="30">
    <w:name w:val="Заголовок 3 Знак"/>
    <w:link w:val="3"/>
    <w:uiPriority w:val="9"/>
    <w:semiHidden/>
    <w:locked/>
    <w:rsid w:val="00DB11A4"/>
    <w:rPr>
      <w:rFonts w:cs="Times New Roman"/>
      <w:u w:val="single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libri Light" w:eastAsia="Times New Roman" w:hAnsi="Calibri Light" w:cs="Times New Roman"/>
      <w:sz w:val="22"/>
      <w:szCs w:val="22"/>
    </w:rPr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720474"/>
    <w:rPr>
      <w:rFonts w:cs="Times New Roman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locked/>
    <w:rsid w:val="0041596A"/>
    <w:rPr>
      <w:rFonts w:cs="Times New Roman"/>
    </w:rPr>
  </w:style>
  <w:style w:type="paragraph" w:styleId="a7">
    <w:name w:val="Plain Text"/>
    <w:basedOn w:val="a"/>
    <w:link w:val="a8"/>
    <w:uiPriority w:val="99"/>
    <w:rPr>
      <w:rFonts w:ascii="Courier New" w:hAnsi="Courier New"/>
    </w:rPr>
  </w:style>
  <w:style w:type="character" w:customStyle="1" w:styleId="a8">
    <w:name w:val="Текст Знак"/>
    <w:link w:val="a7"/>
    <w:uiPriority w:val="99"/>
    <w:locked/>
    <w:rsid w:val="00EB0C7A"/>
    <w:rPr>
      <w:rFonts w:ascii="Courier New" w:hAnsi="Courier New" w:cs="Times New Roman"/>
    </w:rPr>
  </w:style>
  <w:style w:type="paragraph" w:styleId="a9">
    <w:name w:val="annotation text"/>
    <w:basedOn w:val="a"/>
    <w:link w:val="aa"/>
    <w:uiPriority w:val="99"/>
    <w:semiHidden/>
  </w:style>
  <w:style w:type="character" w:customStyle="1" w:styleId="aa">
    <w:name w:val="Текст примечания Знак"/>
    <w:link w:val="a9"/>
    <w:uiPriority w:val="99"/>
    <w:semiHidden/>
    <w:locked/>
    <w:rsid w:val="00FC5B7F"/>
    <w:rPr>
      <w:rFonts w:cs="Times New Roman"/>
    </w:rPr>
  </w:style>
  <w:style w:type="paragraph" w:styleId="ab">
    <w:name w:val="caption"/>
    <w:basedOn w:val="a"/>
    <w:next w:val="a"/>
    <w:link w:val="ac"/>
    <w:uiPriority w:val="35"/>
    <w:qFormat/>
    <w:pPr>
      <w:spacing w:before="120" w:after="120"/>
    </w:pPr>
    <w:rPr>
      <w:b/>
    </w:rPr>
  </w:style>
  <w:style w:type="paragraph" w:styleId="ad">
    <w:name w:val="Body Text"/>
    <w:basedOn w:val="a"/>
    <w:link w:val="ae"/>
    <w:uiPriority w:val="99"/>
    <w:pPr>
      <w:ind w:right="113"/>
    </w:pPr>
  </w:style>
  <w:style w:type="character" w:customStyle="1" w:styleId="ae">
    <w:name w:val="Основной текст Знак"/>
    <w:link w:val="ad"/>
    <w:uiPriority w:val="99"/>
    <w:locked/>
    <w:rsid w:val="00DB11A4"/>
    <w:rPr>
      <w:rFonts w:cs="Times New Roman"/>
    </w:rPr>
  </w:style>
  <w:style w:type="character" w:customStyle="1" w:styleId="51">
    <w:name w:val="Основной текст (5)_"/>
    <w:link w:val="52"/>
    <w:uiPriority w:val="99"/>
    <w:locked/>
    <w:rsid w:val="00DB11A4"/>
    <w:rPr>
      <w:sz w:val="25"/>
      <w:shd w:val="clear" w:color="auto" w:fill="FFFFFF"/>
    </w:rPr>
  </w:style>
  <w:style w:type="character" w:styleId="af">
    <w:name w:val="page number"/>
    <w:uiPriority w:val="99"/>
    <w:rPr>
      <w:rFonts w:cs="Times New Roman"/>
    </w:rPr>
  </w:style>
  <w:style w:type="paragraph" w:styleId="af0">
    <w:name w:val="Balloon Text"/>
    <w:basedOn w:val="a"/>
    <w:link w:val="af1"/>
    <w:uiPriority w:val="9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locked/>
    <w:rPr>
      <w:rFonts w:ascii="Segoe UI" w:hAnsi="Segoe UI" w:cs="Segoe UI"/>
      <w:sz w:val="18"/>
      <w:szCs w:val="18"/>
    </w:rPr>
  </w:style>
  <w:style w:type="paragraph" w:customStyle="1" w:styleId="xl22">
    <w:name w:val="xl22"/>
    <w:basedOn w:val="a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">
    <w:name w:val="xl23"/>
    <w:basedOn w:val="a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">
    <w:name w:val="xl24"/>
    <w:basedOn w:val="a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5">
    <w:name w:val="xl25"/>
    <w:basedOn w:val="a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</w:rPr>
  </w:style>
  <w:style w:type="paragraph" w:customStyle="1" w:styleId="xl26">
    <w:name w:val="xl26"/>
    <w:basedOn w:val="a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7">
    <w:name w:val="xl27"/>
    <w:basedOn w:val="a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28">
    <w:name w:val="xl28"/>
    <w:basedOn w:val="a"/>
    <w:semiHidden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u w:val="single"/>
    </w:rPr>
  </w:style>
  <w:style w:type="paragraph" w:customStyle="1" w:styleId="Normal">
    <w:name w:val="[Normal]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21">
    <w:name w:val="Body Text Indent 2"/>
    <w:basedOn w:val="a"/>
    <w:link w:val="22"/>
    <w:uiPriority w:val="99"/>
    <w:semiHidden/>
    <w:pPr>
      <w:ind w:left="36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f2">
    <w:name w:val="Body Text Indent"/>
    <w:basedOn w:val="a"/>
    <w:link w:val="af3"/>
    <w:uiPriority w:val="99"/>
    <w:semiHidden/>
    <w:pPr>
      <w:ind w:firstLine="684"/>
    </w:pPr>
    <w:rPr>
      <w:color w:val="FF0000"/>
      <w:sz w:val="24"/>
      <w:szCs w:val="24"/>
    </w:rPr>
  </w:style>
  <w:style w:type="character" w:customStyle="1" w:styleId="af3">
    <w:name w:val="Основной текст с отступом Знак"/>
    <w:link w:val="af2"/>
    <w:uiPriority w:val="99"/>
    <w:semiHidden/>
    <w:locked/>
    <w:rsid w:val="0041596A"/>
    <w:rPr>
      <w:rFonts w:cs="Times New Roman"/>
      <w:color w:val="FF0000"/>
      <w:sz w:val="24"/>
    </w:rPr>
  </w:style>
  <w:style w:type="paragraph" w:styleId="af4">
    <w:name w:val="Normal (Web)"/>
    <w:basedOn w:val="a"/>
    <w:uiPriority w:val="99"/>
    <w:semiHidden/>
    <w:pPr>
      <w:spacing w:before="100" w:beforeAutospacing="1" w:after="100" w:afterAutospacing="1"/>
    </w:pPr>
    <w:rPr>
      <w:rFonts w:ascii="Verdana" w:hAnsi="Verdana" w:cs="Arial Unicode MS"/>
      <w:sz w:val="17"/>
      <w:szCs w:val="17"/>
    </w:rPr>
  </w:style>
  <w:style w:type="paragraph" w:styleId="31">
    <w:name w:val="Body Text Indent 3"/>
    <w:basedOn w:val="a"/>
    <w:link w:val="32"/>
    <w:uiPriority w:val="99"/>
    <w:semiHidden/>
    <w:pPr>
      <w:spacing w:line="360" w:lineRule="auto"/>
      <w:ind w:left="709" w:hanging="709"/>
      <w:jc w:val="both"/>
    </w:pPr>
    <w:rPr>
      <w:sz w:val="24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Normal1">
    <w:name w:val="Normal1"/>
    <w:semiHidden/>
    <w:pPr>
      <w:widowControl w:val="0"/>
      <w:spacing w:line="280" w:lineRule="auto"/>
      <w:ind w:left="400" w:firstLine="540"/>
      <w:jc w:val="both"/>
    </w:pPr>
    <w:rPr>
      <w:rFonts w:ascii="Arial" w:hAnsi="Arial"/>
    </w:rPr>
  </w:style>
  <w:style w:type="paragraph" w:customStyle="1" w:styleId="FR1">
    <w:name w:val="FR1"/>
    <w:semiHidden/>
    <w:pPr>
      <w:widowControl w:val="0"/>
      <w:jc w:val="center"/>
    </w:pPr>
    <w:rPr>
      <w:b/>
      <w:sz w:val="48"/>
    </w:rPr>
  </w:style>
  <w:style w:type="character" w:styleId="af5">
    <w:name w:val="Strong"/>
    <w:uiPriority w:val="22"/>
    <w:qFormat/>
    <w:rPr>
      <w:rFonts w:cs="Times New Roman"/>
      <w:b/>
    </w:rPr>
  </w:style>
  <w:style w:type="paragraph" w:customStyle="1" w:styleId="af6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Default">
    <w:name w:val="Default"/>
    <w:semiHidden/>
    <w:rsid w:val="00AA7D1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f2ef3">
    <w:name w:val="Îñíîâíîé òåêñò ñ îòñdf2óãefîì 3"/>
    <w:basedOn w:val="a"/>
    <w:semiHidden/>
    <w:pPr>
      <w:widowControl w:val="0"/>
      <w:ind w:firstLine="720"/>
      <w:jc w:val="both"/>
    </w:pPr>
    <w:rPr>
      <w:b/>
      <w:sz w:val="24"/>
    </w:rPr>
  </w:style>
  <w:style w:type="paragraph" w:styleId="af7">
    <w:name w:val="footnote text"/>
    <w:basedOn w:val="a"/>
    <w:link w:val="af8"/>
    <w:uiPriority w:val="99"/>
    <w:semiHidden/>
    <w:rsid w:val="00551BF6"/>
  </w:style>
  <w:style w:type="character" w:customStyle="1" w:styleId="af8">
    <w:name w:val="Текст сноски Знак"/>
    <w:link w:val="af7"/>
    <w:uiPriority w:val="99"/>
    <w:semiHidden/>
    <w:locked/>
    <w:rPr>
      <w:rFonts w:cs="Times New Roman"/>
    </w:rPr>
  </w:style>
  <w:style w:type="character" w:styleId="af9">
    <w:name w:val="footnote reference"/>
    <w:uiPriority w:val="99"/>
    <w:semiHidden/>
    <w:rsid w:val="00551BF6"/>
    <w:rPr>
      <w:rFonts w:cs="Times New Roman"/>
      <w:vertAlign w:val="superscript"/>
    </w:rPr>
  </w:style>
  <w:style w:type="paragraph" w:customStyle="1" w:styleId="bb">
    <w:name w:val="çàãîbb"/>
    <w:basedOn w:val="a"/>
    <w:next w:val="a"/>
    <w:semiHidden/>
    <w:rsid w:val="00176042"/>
    <w:pPr>
      <w:keepNext/>
      <w:widowControl w:val="0"/>
      <w:spacing w:before="120" w:line="312" w:lineRule="auto"/>
      <w:jc w:val="center"/>
    </w:pPr>
    <w:rPr>
      <w:sz w:val="24"/>
    </w:rPr>
  </w:style>
  <w:style w:type="paragraph" w:customStyle="1" w:styleId="53">
    <w:name w:val="заголовок 5"/>
    <w:basedOn w:val="a"/>
    <w:next w:val="a"/>
    <w:semiHidden/>
    <w:rsid w:val="00FB6446"/>
    <w:pPr>
      <w:keepNext/>
      <w:widowControl w:val="0"/>
      <w:ind w:left="5760" w:firstLine="720"/>
    </w:pPr>
    <w:rPr>
      <w:sz w:val="24"/>
    </w:rPr>
  </w:style>
  <w:style w:type="paragraph" w:styleId="23">
    <w:name w:val="Body Text 2"/>
    <w:basedOn w:val="a"/>
    <w:link w:val="24"/>
    <w:uiPriority w:val="99"/>
    <w:semiHidden/>
    <w:rsid w:val="00665DCC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</w:rPr>
  </w:style>
  <w:style w:type="paragraph" w:styleId="25">
    <w:name w:val="toc 2"/>
    <w:basedOn w:val="a"/>
    <w:next w:val="a"/>
    <w:autoRedefine/>
    <w:uiPriority w:val="39"/>
    <w:qFormat/>
    <w:rsid w:val="00A257B5"/>
    <w:pPr>
      <w:tabs>
        <w:tab w:val="left" w:pos="851"/>
        <w:tab w:val="right" w:leader="dot" w:pos="9639"/>
      </w:tabs>
      <w:spacing w:before="100" w:beforeAutospacing="1" w:after="100" w:afterAutospacing="1"/>
      <w:ind w:left="964" w:right="567" w:hanging="567"/>
      <w:contextualSpacing/>
    </w:pPr>
    <w:rPr>
      <w:rFonts w:ascii="ISOCPEUR" w:hAnsi="ISOCPEUR"/>
      <w:bCs/>
      <w:sz w:val="24"/>
    </w:rPr>
  </w:style>
  <w:style w:type="paragraph" w:styleId="12">
    <w:name w:val="toc 1"/>
    <w:basedOn w:val="a"/>
    <w:next w:val="a"/>
    <w:autoRedefine/>
    <w:uiPriority w:val="39"/>
    <w:qFormat/>
    <w:rsid w:val="00A257B5"/>
    <w:pPr>
      <w:tabs>
        <w:tab w:val="left" w:pos="567"/>
        <w:tab w:val="right" w:leader="dot" w:pos="9639"/>
      </w:tabs>
      <w:spacing w:before="100" w:beforeAutospacing="1" w:after="100" w:afterAutospacing="1"/>
      <w:ind w:left="284" w:right="567"/>
      <w:contextualSpacing/>
    </w:pPr>
    <w:rPr>
      <w:rFonts w:ascii="ISOCPEUR" w:hAnsi="ISOCPEUR" w:cs="Arial"/>
      <w:bCs/>
      <w:sz w:val="24"/>
      <w:szCs w:val="24"/>
    </w:rPr>
  </w:style>
  <w:style w:type="paragraph" w:styleId="33">
    <w:name w:val="toc 3"/>
    <w:basedOn w:val="a"/>
    <w:next w:val="a"/>
    <w:autoRedefine/>
    <w:uiPriority w:val="39"/>
    <w:qFormat/>
    <w:rsid w:val="00961109"/>
    <w:pPr>
      <w:ind w:left="200"/>
    </w:pPr>
  </w:style>
  <w:style w:type="paragraph" w:styleId="41">
    <w:name w:val="toc 4"/>
    <w:basedOn w:val="a"/>
    <w:next w:val="a"/>
    <w:autoRedefine/>
    <w:uiPriority w:val="39"/>
    <w:rsid w:val="00961109"/>
    <w:pPr>
      <w:ind w:left="400"/>
    </w:pPr>
  </w:style>
  <w:style w:type="paragraph" w:styleId="54">
    <w:name w:val="toc 5"/>
    <w:basedOn w:val="a"/>
    <w:next w:val="a"/>
    <w:autoRedefine/>
    <w:uiPriority w:val="39"/>
    <w:rsid w:val="00961109"/>
    <w:pPr>
      <w:ind w:left="600"/>
    </w:pPr>
  </w:style>
  <w:style w:type="paragraph" w:styleId="61">
    <w:name w:val="toc 6"/>
    <w:basedOn w:val="a"/>
    <w:next w:val="a"/>
    <w:autoRedefine/>
    <w:uiPriority w:val="39"/>
    <w:rsid w:val="00961109"/>
    <w:pPr>
      <w:ind w:left="800"/>
    </w:pPr>
  </w:style>
  <w:style w:type="paragraph" w:styleId="71">
    <w:name w:val="toc 7"/>
    <w:basedOn w:val="a"/>
    <w:next w:val="a"/>
    <w:autoRedefine/>
    <w:uiPriority w:val="39"/>
    <w:rsid w:val="00961109"/>
    <w:pPr>
      <w:ind w:left="1000"/>
    </w:pPr>
  </w:style>
  <w:style w:type="paragraph" w:styleId="81">
    <w:name w:val="toc 8"/>
    <w:basedOn w:val="a"/>
    <w:next w:val="a"/>
    <w:autoRedefine/>
    <w:uiPriority w:val="39"/>
    <w:rsid w:val="00961109"/>
    <w:pPr>
      <w:ind w:left="1200"/>
    </w:pPr>
  </w:style>
  <w:style w:type="paragraph" w:styleId="91">
    <w:name w:val="toc 9"/>
    <w:basedOn w:val="a"/>
    <w:next w:val="a"/>
    <w:autoRedefine/>
    <w:uiPriority w:val="39"/>
    <w:rsid w:val="00961109"/>
    <w:pPr>
      <w:ind w:left="1400"/>
    </w:pPr>
  </w:style>
  <w:style w:type="character" w:styleId="afa">
    <w:name w:val="Hyperlink"/>
    <w:uiPriority w:val="99"/>
    <w:rsid w:val="00961109"/>
    <w:rPr>
      <w:rFonts w:cs="Times New Roman"/>
      <w:color w:val="0000FF"/>
      <w:u w:val="single"/>
    </w:rPr>
  </w:style>
  <w:style w:type="table" w:styleId="afb">
    <w:name w:val="Table Grid"/>
    <w:basedOn w:val="a1"/>
    <w:uiPriority w:val="39"/>
    <w:rsid w:val="00612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29z0">
    <w:name w:val="WW8Num29z0"/>
    <w:semiHidden/>
    <w:rsid w:val="00C03D01"/>
    <w:rPr>
      <w:rFonts w:ascii="Symbol" w:hAnsi="Symbol"/>
    </w:rPr>
  </w:style>
  <w:style w:type="paragraph" w:styleId="afc">
    <w:name w:val="Title"/>
    <w:aliases w:val="Title"/>
    <w:basedOn w:val="a"/>
    <w:link w:val="afd"/>
    <w:uiPriority w:val="10"/>
    <w:qFormat/>
    <w:rsid w:val="00F03311"/>
    <w:pPr>
      <w:jc w:val="center"/>
    </w:pPr>
    <w:rPr>
      <w:sz w:val="24"/>
    </w:rPr>
  </w:style>
  <w:style w:type="character" w:customStyle="1" w:styleId="afd">
    <w:name w:val="Заголовок Знак"/>
    <w:aliases w:val="Title Знак"/>
    <w:link w:val="afc"/>
    <w:uiPriority w:val="10"/>
    <w:locked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FontStyle25">
    <w:name w:val="Font Style25"/>
    <w:semiHidden/>
    <w:rsid w:val="00F32A05"/>
    <w:rPr>
      <w:rFonts w:ascii="Times New Roman" w:hAnsi="Times New Roman"/>
      <w:sz w:val="26"/>
    </w:rPr>
  </w:style>
  <w:style w:type="character" w:customStyle="1" w:styleId="FontStyle24">
    <w:name w:val="Font Style24"/>
    <w:semiHidden/>
    <w:rsid w:val="00F32A05"/>
    <w:rPr>
      <w:rFonts w:ascii="Times New Roman" w:hAnsi="Times New Roman"/>
      <w:i/>
      <w:sz w:val="26"/>
    </w:rPr>
  </w:style>
  <w:style w:type="paragraph" w:customStyle="1" w:styleId="textb">
    <w:name w:val="textb"/>
    <w:basedOn w:val="a"/>
    <w:semiHidden/>
    <w:rsid w:val="00A50949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ParagraphFontParaCharChar">
    <w:name w:val="Default Paragraph Font Para Char Char Знак Знак Знак Знак"/>
    <w:basedOn w:val="a"/>
    <w:semiHidden/>
    <w:rsid w:val="00FB311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Текст абзаца"/>
    <w:semiHidden/>
    <w:rsid w:val="005361CA"/>
    <w:pPr>
      <w:spacing w:line="360" w:lineRule="auto"/>
      <w:ind w:firstLine="567"/>
      <w:jc w:val="both"/>
    </w:pPr>
    <w:rPr>
      <w:noProof/>
      <w:sz w:val="24"/>
      <w:lang w:val="en-US" w:eastAsia="en-US"/>
    </w:rPr>
  </w:style>
  <w:style w:type="paragraph" w:styleId="aff">
    <w:name w:val="Block Text"/>
    <w:basedOn w:val="a"/>
    <w:uiPriority w:val="99"/>
    <w:semiHidden/>
    <w:rsid w:val="00447228"/>
    <w:pPr>
      <w:shd w:val="clear" w:color="auto" w:fill="FFFFFF"/>
      <w:tabs>
        <w:tab w:val="left" w:pos="0"/>
        <w:tab w:val="left" w:pos="565"/>
      </w:tabs>
      <w:spacing w:line="268" w:lineRule="exact"/>
      <w:ind w:left="902" w:right="11"/>
    </w:pPr>
    <w:rPr>
      <w:rFonts w:ascii="Arial" w:hAnsi="Arial"/>
      <w:noProof/>
      <w:sz w:val="24"/>
      <w:szCs w:val="21"/>
      <w:lang w:eastAsia="en-US"/>
    </w:rPr>
  </w:style>
  <w:style w:type="paragraph" w:customStyle="1" w:styleId="aff0">
    <w:name w:val="Табл"/>
    <w:basedOn w:val="a"/>
    <w:semiHidden/>
    <w:rsid w:val="00A577B8"/>
    <w:pPr>
      <w:spacing w:before="120" w:after="120"/>
    </w:pPr>
    <w:rPr>
      <w:rFonts w:ascii="Arial" w:hAnsi="Arial"/>
    </w:rPr>
  </w:style>
  <w:style w:type="paragraph" w:customStyle="1" w:styleId="Text">
    <w:name w:val="Text"/>
    <w:basedOn w:val="af2"/>
    <w:link w:val="Text0"/>
    <w:qFormat/>
    <w:rsid w:val="000B4F6D"/>
    <w:pPr>
      <w:spacing w:line="360" w:lineRule="auto"/>
      <w:ind w:firstLine="851"/>
      <w:jc w:val="both"/>
    </w:pPr>
    <w:rPr>
      <w:rFonts w:ascii="ISOCPEUR" w:hAnsi="ISOCPEUR"/>
      <w:color w:val="auto"/>
      <w:sz w:val="22"/>
      <w:szCs w:val="22"/>
    </w:rPr>
  </w:style>
  <w:style w:type="paragraph" w:customStyle="1" w:styleId="1Zagolovok">
    <w:name w:val="1 Zagolovok"/>
    <w:next w:val="Text"/>
    <w:link w:val="1Zagolovok0"/>
    <w:qFormat/>
    <w:rsid w:val="008B1BD9"/>
    <w:pPr>
      <w:keepNext/>
      <w:numPr>
        <w:numId w:val="1"/>
      </w:numPr>
      <w:tabs>
        <w:tab w:val="left" w:pos="1134"/>
      </w:tabs>
      <w:spacing w:before="480" w:after="240"/>
      <w:outlineLvl w:val="0"/>
    </w:pPr>
    <w:rPr>
      <w:rFonts w:ascii="ISOCPEUR" w:hAnsi="ISOCPEUR"/>
      <w:sz w:val="24"/>
      <w:szCs w:val="24"/>
    </w:rPr>
  </w:style>
  <w:style w:type="character" w:customStyle="1" w:styleId="Text0">
    <w:name w:val="Text Знак"/>
    <w:link w:val="Text"/>
    <w:locked/>
    <w:rsid w:val="000B4F6D"/>
    <w:rPr>
      <w:rFonts w:ascii="ISOCPEUR" w:hAnsi="ISOCPEUR"/>
      <w:color w:val="FF0000"/>
      <w:sz w:val="22"/>
    </w:rPr>
  </w:style>
  <w:style w:type="paragraph" w:customStyle="1" w:styleId="11Zagolovok">
    <w:name w:val="1.1 Zagolovok"/>
    <w:basedOn w:val="Text"/>
    <w:link w:val="11Zagolovok0"/>
    <w:qFormat/>
    <w:rsid w:val="008B1BD9"/>
    <w:pPr>
      <w:keepNext/>
      <w:numPr>
        <w:ilvl w:val="1"/>
        <w:numId w:val="1"/>
      </w:numPr>
      <w:tabs>
        <w:tab w:val="left" w:pos="1134"/>
      </w:tabs>
      <w:spacing w:before="240" w:after="360"/>
    </w:pPr>
  </w:style>
  <w:style w:type="character" w:customStyle="1" w:styleId="1Zagolovok0">
    <w:name w:val="1 Zagolovok Знак"/>
    <w:link w:val="1Zagolovok"/>
    <w:locked/>
    <w:rsid w:val="008B1BD9"/>
    <w:rPr>
      <w:rFonts w:ascii="ISOCPEUR" w:hAnsi="ISOCPEUR"/>
      <w:sz w:val="24"/>
      <w:szCs w:val="24"/>
    </w:rPr>
  </w:style>
  <w:style w:type="paragraph" w:customStyle="1" w:styleId="net">
    <w:name w:val="(net)"/>
    <w:basedOn w:val="af2"/>
    <w:link w:val="net0"/>
    <w:qFormat/>
    <w:rsid w:val="00DB11A4"/>
    <w:pPr>
      <w:ind w:firstLine="0"/>
    </w:pPr>
    <w:rPr>
      <w:rFonts w:ascii="ISOCPEUR" w:hAnsi="ISOCPEUR"/>
      <w:color w:val="auto"/>
      <w:sz w:val="22"/>
      <w:szCs w:val="22"/>
      <w:lang w:val="en-US"/>
    </w:rPr>
  </w:style>
  <w:style w:type="character" w:customStyle="1" w:styleId="11Zagolovok0">
    <w:name w:val="1.1 Zagolovok Знак"/>
    <w:link w:val="11Zagolovok"/>
    <w:locked/>
    <w:rsid w:val="008B1BD9"/>
    <w:rPr>
      <w:rFonts w:ascii="ISOCPEUR" w:hAnsi="ISOCPEUR"/>
      <w:sz w:val="22"/>
      <w:szCs w:val="22"/>
    </w:rPr>
  </w:style>
  <w:style w:type="paragraph" w:customStyle="1" w:styleId="Spisok1">
    <w:name w:val="Spisok1"/>
    <w:basedOn w:val="Text"/>
    <w:link w:val="Spisok10"/>
    <w:qFormat/>
    <w:rsid w:val="00327DEE"/>
    <w:pPr>
      <w:widowControl w:val="0"/>
      <w:numPr>
        <w:numId w:val="2"/>
      </w:numPr>
      <w:tabs>
        <w:tab w:val="left" w:pos="-851"/>
      </w:tabs>
    </w:pPr>
    <w:rPr>
      <w:szCs w:val="24"/>
    </w:rPr>
  </w:style>
  <w:style w:type="character" w:customStyle="1" w:styleId="net0">
    <w:name w:val="(net) Знак"/>
    <w:link w:val="net"/>
    <w:locked/>
    <w:rsid w:val="00DB11A4"/>
    <w:rPr>
      <w:rFonts w:ascii="ISOCPEUR" w:hAnsi="ISOCPEUR"/>
      <w:sz w:val="22"/>
      <w:lang w:val="en-US" w:eastAsia="x-none"/>
    </w:rPr>
  </w:style>
  <w:style w:type="character" w:customStyle="1" w:styleId="Spisok10">
    <w:name w:val="Spisok1 Знак"/>
    <w:link w:val="Spisok1"/>
    <w:locked/>
    <w:rsid w:val="00327DEE"/>
    <w:rPr>
      <w:rFonts w:ascii="ISOCPEUR" w:hAnsi="ISOCPEUR"/>
      <w:sz w:val="22"/>
      <w:szCs w:val="24"/>
    </w:rPr>
  </w:style>
  <w:style w:type="paragraph" w:customStyle="1" w:styleId="Zagolovok1">
    <w:name w:val="Zagolovok 1"/>
    <w:basedOn w:val="Text"/>
    <w:link w:val="Zagolovok10"/>
    <w:qFormat/>
    <w:rsid w:val="00FC5B7F"/>
    <w:pPr>
      <w:widowControl w:val="0"/>
      <w:numPr>
        <w:numId w:val="3"/>
      </w:numPr>
      <w:tabs>
        <w:tab w:val="left" w:pos="-851"/>
      </w:tabs>
      <w:ind w:left="142" w:right="227" w:firstLine="567"/>
      <w:jc w:val="center"/>
    </w:pPr>
    <w:rPr>
      <w:rFonts w:ascii="Times New Roman" w:hAnsi="Times New Roman"/>
      <w:caps/>
      <w:sz w:val="24"/>
      <w:szCs w:val="24"/>
    </w:rPr>
  </w:style>
  <w:style w:type="character" w:customStyle="1" w:styleId="ac">
    <w:name w:val="Название объекта Знак"/>
    <w:link w:val="ab"/>
    <w:locked/>
    <w:rsid w:val="00FC5B7F"/>
    <w:rPr>
      <w:b/>
    </w:rPr>
  </w:style>
  <w:style w:type="paragraph" w:customStyle="1" w:styleId="Zagolovok2">
    <w:name w:val="Zagolovok2"/>
    <w:basedOn w:val="Zagolovok1"/>
    <w:link w:val="Zagolovok20"/>
    <w:qFormat/>
    <w:rsid w:val="00FC5B7F"/>
    <w:pPr>
      <w:numPr>
        <w:ilvl w:val="1"/>
      </w:numPr>
      <w:jc w:val="both"/>
    </w:pPr>
    <w:rPr>
      <w:caps w:val="0"/>
    </w:rPr>
  </w:style>
  <w:style w:type="character" w:customStyle="1" w:styleId="Zagolovok10">
    <w:name w:val="Zagolovok 1 Знак"/>
    <w:link w:val="Zagolovok1"/>
    <w:locked/>
    <w:rsid w:val="00FC5B7F"/>
    <w:rPr>
      <w:caps/>
      <w:sz w:val="24"/>
      <w:szCs w:val="24"/>
    </w:rPr>
  </w:style>
  <w:style w:type="paragraph" w:customStyle="1" w:styleId="Zagolovok3">
    <w:name w:val="Zagolovok3"/>
    <w:basedOn w:val="Zagolovok2"/>
    <w:link w:val="Zagolovok30"/>
    <w:qFormat/>
    <w:rsid w:val="00FC5B7F"/>
    <w:pPr>
      <w:numPr>
        <w:ilvl w:val="2"/>
      </w:numPr>
    </w:pPr>
    <w:rPr>
      <w:lang w:val="en-US"/>
    </w:rPr>
  </w:style>
  <w:style w:type="character" w:customStyle="1" w:styleId="Zagolovok20">
    <w:name w:val="Zagolovok2 Знак"/>
    <w:link w:val="Zagolovok2"/>
    <w:locked/>
    <w:rsid w:val="00FC5B7F"/>
    <w:rPr>
      <w:sz w:val="24"/>
      <w:szCs w:val="24"/>
    </w:rPr>
  </w:style>
  <w:style w:type="character" w:customStyle="1" w:styleId="Zagolovok30">
    <w:name w:val="Zagolovok3 Знак"/>
    <w:link w:val="Zagolovok3"/>
    <w:locked/>
    <w:rsid w:val="00FC5B7F"/>
    <w:rPr>
      <w:sz w:val="24"/>
      <w:szCs w:val="24"/>
      <w:lang w:val="en-US"/>
    </w:rPr>
  </w:style>
  <w:style w:type="character" w:styleId="aff1">
    <w:name w:val="annotation reference"/>
    <w:uiPriority w:val="99"/>
    <w:semiHidden/>
    <w:unhideWhenUsed/>
    <w:rsid w:val="00FC5B7F"/>
    <w:rPr>
      <w:rFonts w:cs="Times New Roman"/>
      <w:sz w:val="16"/>
    </w:rPr>
  </w:style>
  <w:style w:type="paragraph" w:customStyle="1" w:styleId="Zagolovok4">
    <w:name w:val="Zagolovok4"/>
    <w:basedOn w:val="Zagolovok3"/>
    <w:link w:val="Zagolovok40"/>
    <w:qFormat/>
    <w:rsid w:val="00FC5B7F"/>
    <w:pPr>
      <w:numPr>
        <w:ilvl w:val="3"/>
      </w:numPr>
      <w:tabs>
        <w:tab w:val="num" w:pos="3164"/>
      </w:tabs>
    </w:pPr>
    <w:rPr>
      <w:lang w:val="ru-RU"/>
    </w:rPr>
  </w:style>
  <w:style w:type="paragraph" w:customStyle="1" w:styleId="111Zagolovok">
    <w:name w:val="1.1.1 Zagolovok"/>
    <w:basedOn w:val="11Zagolovok"/>
    <w:link w:val="111Zagolovok0"/>
    <w:qFormat/>
    <w:rsid w:val="008B1BD9"/>
    <w:pPr>
      <w:keepNext w:val="0"/>
      <w:numPr>
        <w:ilvl w:val="2"/>
      </w:numPr>
      <w:spacing w:before="0" w:after="0"/>
    </w:pPr>
  </w:style>
  <w:style w:type="character" w:customStyle="1" w:styleId="27814">
    <w:name w:val="Основной текст (278) + 14"/>
    <w:aliases w:val="5 pt,Полужирный65"/>
    <w:uiPriority w:val="99"/>
    <w:rsid w:val="002C4250"/>
    <w:rPr>
      <w:rFonts w:ascii="Times New Roman" w:hAnsi="Times New Roman"/>
      <w:b/>
      <w:spacing w:val="0"/>
      <w:sz w:val="29"/>
      <w:shd w:val="clear" w:color="auto" w:fill="FFFFFF"/>
    </w:rPr>
  </w:style>
  <w:style w:type="character" w:customStyle="1" w:styleId="111Zagolovok0">
    <w:name w:val="1.1.1 Zagolovok Знак"/>
    <w:link w:val="111Zagolovok"/>
    <w:locked/>
    <w:rsid w:val="008B1BD9"/>
    <w:rPr>
      <w:rFonts w:ascii="ISOCPEUR" w:hAnsi="ISOCPEUR"/>
      <w:sz w:val="22"/>
      <w:szCs w:val="22"/>
    </w:rPr>
  </w:style>
  <w:style w:type="character" w:customStyle="1" w:styleId="11pt">
    <w:name w:val="Основной текст + 11 pt"/>
    <w:aliases w:val="Полужирный64,Малые прописные"/>
    <w:uiPriority w:val="99"/>
    <w:rsid w:val="002C4250"/>
    <w:rPr>
      <w:b/>
      <w:smallCaps/>
      <w:sz w:val="22"/>
      <w:shd w:val="clear" w:color="auto" w:fill="FFFFFF"/>
      <w:lang w:val="en-US" w:eastAsia="en-US"/>
    </w:rPr>
  </w:style>
  <w:style w:type="character" w:customStyle="1" w:styleId="713">
    <w:name w:val="Основной текст (7) + 13"/>
    <w:aliases w:val="5 pt165,Интервал 0 pt64"/>
    <w:uiPriority w:val="99"/>
    <w:rsid w:val="002C4250"/>
    <w:rPr>
      <w:spacing w:val="0"/>
      <w:sz w:val="27"/>
      <w:shd w:val="clear" w:color="auto" w:fill="FFFFFF"/>
    </w:rPr>
  </w:style>
  <w:style w:type="character" w:customStyle="1" w:styleId="82">
    <w:name w:val="Основной текст (8)"/>
    <w:uiPriority w:val="99"/>
    <w:rsid w:val="002C4250"/>
  </w:style>
  <w:style w:type="character" w:customStyle="1" w:styleId="aff2">
    <w:name w:val="Основной текст + Полужирный"/>
    <w:uiPriority w:val="99"/>
    <w:rsid w:val="002C4250"/>
    <w:rPr>
      <w:b/>
      <w:sz w:val="27"/>
      <w:shd w:val="clear" w:color="auto" w:fill="FFFFFF"/>
    </w:rPr>
  </w:style>
  <w:style w:type="character" w:customStyle="1" w:styleId="1210">
    <w:name w:val="Основной текст + 1210"/>
    <w:aliases w:val="5 pt161"/>
    <w:uiPriority w:val="99"/>
    <w:rsid w:val="002C4250"/>
    <w:rPr>
      <w:sz w:val="25"/>
      <w:shd w:val="clear" w:color="auto" w:fill="FFFFFF"/>
    </w:rPr>
  </w:style>
  <w:style w:type="paragraph" w:customStyle="1" w:styleId="Zagolovok5">
    <w:name w:val="Zagolovok5"/>
    <w:basedOn w:val="Text"/>
    <w:link w:val="Zagolovok50"/>
    <w:qFormat/>
    <w:rsid w:val="002C4250"/>
    <w:pPr>
      <w:widowControl w:val="0"/>
      <w:tabs>
        <w:tab w:val="left" w:pos="-851"/>
      </w:tabs>
      <w:ind w:right="227" w:firstLine="0"/>
    </w:pPr>
    <w:rPr>
      <w:szCs w:val="24"/>
    </w:rPr>
  </w:style>
  <w:style w:type="character" w:customStyle="1" w:styleId="Zagolovok40">
    <w:name w:val="Zagolovok4 Знак"/>
    <w:link w:val="Zagolovok4"/>
    <w:locked/>
    <w:rsid w:val="002C4250"/>
    <w:rPr>
      <w:sz w:val="24"/>
      <w:szCs w:val="24"/>
    </w:rPr>
  </w:style>
  <w:style w:type="paragraph" w:customStyle="1" w:styleId="Spisok2">
    <w:name w:val="Spisok2"/>
    <w:basedOn w:val="Text"/>
    <w:link w:val="Spisok20"/>
    <w:qFormat/>
    <w:rsid w:val="002C4250"/>
    <w:pPr>
      <w:widowControl w:val="0"/>
      <w:numPr>
        <w:numId w:val="4"/>
      </w:numPr>
      <w:tabs>
        <w:tab w:val="left" w:pos="-851"/>
      </w:tabs>
      <w:ind w:left="142" w:right="227" w:firstLine="1134"/>
    </w:pPr>
    <w:rPr>
      <w:szCs w:val="24"/>
    </w:rPr>
  </w:style>
  <w:style w:type="character" w:customStyle="1" w:styleId="Zagolovok50">
    <w:name w:val="Zagolovok5 Знак"/>
    <w:link w:val="Zagolovok5"/>
    <w:locked/>
    <w:rsid w:val="002C4250"/>
    <w:rPr>
      <w:rFonts w:ascii="ISOCPEUR" w:hAnsi="ISOCPEUR"/>
      <w:sz w:val="24"/>
    </w:rPr>
  </w:style>
  <w:style w:type="character" w:customStyle="1" w:styleId="Spisok20">
    <w:name w:val="Spisok2 Знак"/>
    <w:link w:val="Spisok2"/>
    <w:locked/>
    <w:rsid w:val="002C4250"/>
    <w:rPr>
      <w:rFonts w:ascii="ISOCPEUR" w:hAnsi="ISOCPEUR"/>
      <w:sz w:val="22"/>
      <w:szCs w:val="24"/>
    </w:rPr>
  </w:style>
  <w:style w:type="character" w:customStyle="1" w:styleId="13">
    <w:name w:val="Основной текст (13) + Не полужирный"/>
    <w:uiPriority w:val="99"/>
    <w:rsid w:val="002C4250"/>
    <w:rPr>
      <w:sz w:val="27"/>
      <w:shd w:val="clear" w:color="auto" w:fill="FFFFFF"/>
    </w:rPr>
  </w:style>
  <w:style w:type="character" w:customStyle="1" w:styleId="131">
    <w:name w:val="Основной текст (13) + Не полужирный1"/>
    <w:aliases w:val="Интервал 0 pt63"/>
    <w:uiPriority w:val="99"/>
    <w:rsid w:val="002C4250"/>
    <w:rPr>
      <w:spacing w:val="10"/>
      <w:sz w:val="27"/>
      <w:shd w:val="clear" w:color="auto" w:fill="FFFFFF"/>
    </w:rPr>
  </w:style>
  <w:style w:type="character" w:customStyle="1" w:styleId="55">
    <w:name w:val="Основной текст + Полужирный5"/>
    <w:uiPriority w:val="99"/>
    <w:rsid w:val="002C4250"/>
    <w:rPr>
      <w:rFonts w:ascii="Times New Roman" w:hAnsi="Times New Roman"/>
      <w:b/>
      <w:spacing w:val="0"/>
      <w:sz w:val="27"/>
      <w:shd w:val="clear" w:color="auto" w:fill="FFFFFF"/>
    </w:rPr>
  </w:style>
  <w:style w:type="character" w:customStyle="1" w:styleId="80pt">
    <w:name w:val="Основной текст (8) + Интервал 0 pt"/>
    <w:uiPriority w:val="99"/>
    <w:rsid w:val="002C4250"/>
    <w:rPr>
      <w:rFonts w:ascii="Times New Roman" w:hAnsi="Times New Roman"/>
      <w:spacing w:val="10"/>
      <w:sz w:val="27"/>
      <w:shd w:val="clear" w:color="auto" w:fill="FFFFFF"/>
    </w:rPr>
  </w:style>
  <w:style w:type="character" w:customStyle="1" w:styleId="129">
    <w:name w:val="Основной текст + 129"/>
    <w:aliases w:val="5 pt160"/>
    <w:uiPriority w:val="99"/>
    <w:rsid w:val="002C4250"/>
    <w:rPr>
      <w:rFonts w:ascii="Times New Roman" w:hAnsi="Times New Roman"/>
      <w:spacing w:val="0"/>
      <w:sz w:val="25"/>
      <w:shd w:val="clear" w:color="auto" w:fill="FFFFFF"/>
    </w:rPr>
  </w:style>
  <w:style w:type="character" w:customStyle="1" w:styleId="62">
    <w:name w:val="Основной текст (6)"/>
    <w:uiPriority w:val="99"/>
    <w:rsid w:val="002C4250"/>
    <w:rPr>
      <w:rFonts w:ascii="Times New Roman" w:hAnsi="Times New Roman"/>
      <w:spacing w:val="0"/>
      <w:sz w:val="27"/>
      <w:shd w:val="clear" w:color="auto" w:fill="FFFFFF"/>
    </w:rPr>
  </w:style>
  <w:style w:type="paragraph" w:customStyle="1" w:styleId="1111Zagolovok">
    <w:name w:val="1.1.1.1 Zagolovok"/>
    <w:basedOn w:val="111Zagolovok"/>
    <w:link w:val="1111Zagolovok0"/>
    <w:qFormat/>
    <w:rsid w:val="002C4250"/>
    <w:pPr>
      <w:numPr>
        <w:ilvl w:val="3"/>
      </w:numPr>
    </w:pPr>
  </w:style>
  <w:style w:type="paragraph" w:customStyle="1" w:styleId="1">
    <w:name w:val="1)"/>
    <w:basedOn w:val="Text"/>
    <w:link w:val="14"/>
    <w:qFormat/>
    <w:rsid w:val="00327DEE"/>
    <w:pPr>
      <w:numPr>
        <w:numId w:val="5"/>
      </w:numPr>
    </w:pPr>
  </w:style>
  <w:style w:type="character" w:customStyle="1" w:styleId="1111Zagolovok0">
    <w:name w:val="1.1.1.1 Zagolovok Знак"/>
    <w:link w:val="1111Zagolovok"/>
    <w:locked/>
    <w:rsid w:val="002C4250"/>
    <w:rPr>
      <w:rFonts w:ascii="ISOCPEUR" w:hAnsi="ISOCPEUR"/>
      <w:sz w:val="22"/>
      <w:szCs w:val="22"/>
    </w:rPr>
  </w:style>
  <w:style w:type="paragraph" w:styleId="aff3">
    <w:name w:val="List Paragraph"/>
    <w:basedOn w:val="a"/>
    <w:uiPriority w:val="34"/>
    <w:unhideWhenUsed/>
    <w:qFormat/>
    <w:rsid w:val="00DB11A4"/>
    <w:pPr>
      <w:ind w:left="708"/>
    </w:pPr>
  </w:style>
  <w:style w:type="character" w:customStyle="1" w:styleId="14">
    <w:name w:val="1) Знак"/>
    <w:link w:val="1"/>
    <w:locked/>
    <w:rsid w:val="00327DEE"/>
    <w:rPr>
      <w:rFonts w:ascii="ISOCPEUR" w:hAnsi="ISOCPEUR"/>
      <w:sz w:val="22"/>
      <w:szCs w:val="22"/>
    </w:rPr>
  </w:style>
  <w:style w:type="paragraph" w:styleId="aff4">
    <w:name w:val="annotation subject"/>
    <w:basedOn w:val="a9"/>
    <w:next w:val="a9"/>
    <w:link w:val="aff5"/>
    <w:uiPriority w:val="99"/>
    <w:semiHidden/>
    <w:unhideWhenUsed/>
    <w:rsid w:val="00DB11A4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locked/>
    <w:rsid w:val="00DB11A4"/>
    <w:rPr>
      <w:rFonts w:cs="Times New Roman"/>
      <w:b/>
    </w:rPr>
  </w:style>
  <w:style w:type="paragraph" w:customStyle="1" w:styleId="Prilogenie">
    <w:name w:val="Prilogenie"/>
    <w:basedOn w:val="Zagolovok1"/>
    <w:link w:val="Prilogenie0"/>
    <w:qFormat/>
    <w:rsid w:val="00DB11A4"/>
    <w:pPr>
      <w:numPr>
        <w:numId w:val="0"/>
      </w:numPr>
      <w:ind w:left="709"/>
    </w:pPr>
    <w:rPr>
      <w:rFonts w:ascii="ISOCPEUR" w:hAnsi="ISOCPEUR"/>
      <w:sz w:val="22"/>
    </w:rPr>
  </w:style>
  <w:style w:type="character" w:customStyle="1" w:styleId="Prilogenie0">
    <w:name w:val="Prilogenie Знак"/>
    <w:link w:val="Prilogenie"/>
    <w:locked/>
    <w:rsid w:val="00DB11A4"/>
    <w:rPr>
      <w:rFonts w:ascii="ISOCPEUR" w:hAnsi="ISOCPEUR"/>
      <w:caps/>
      <w:sz w:val="24"/>
    </w:rPr>
  </w:style>
  <w:style w:type="character" w:customStyle="1" w:styleId="0pt">
    <w:name w:val="Оглавление + Интервал 0 pt"/>
    <w:uiPriority w:val="99"/>
    <w:rsid w:val="00DB11A4"/>
    <w:rPr>
      <w:rFonts w:ascii="Times New Roman" w:hAnsi="Times New Roman"/>
      <w:spacing w:val="10"/>
      <w:sz w:val="27"/>
    </w:rPr>
  </w:style>
  <w:style w:type="character" w:customStyle="1" w:styleId="278">
    <w:name w:val="Основной текст (278)_"/>
    <w:link w:val="2780"/>
    <w:uiPriority w:val="99"/>
    <w:locked/>
    <w:rsid w:val="00DB11A4"/>
    <w:rPr>
      <w:sz w:val="28"/>
      <w:shd w:val="clear" w:color="auto" w:fill="FFFFFF"/>
    </w:rPr>
  </w:style>
  <w:style w:type="paragraph" w:customStyle="1" w:styleId="2780">
    <w:name w:val="Основной текст (278)"/>
    <w:basedOn w:val="a"/>
    <w:link w:val="278"/>
    <w:uiPriority w:val="99"/>
    <w:rsid w:val="00DB11A4"/>
    <w:pPr>
      <w:shd w:val="clear" w:color="auto" w:fill="FFFFFF"/>
      <w:spacing w:line="486" w:lineRule="exact"/>
    </w:pPr>
    <w:rPr>
      <w:sz w:val="28"/>
      <w:szCs w:val="28"/>
    </w:rPr>
  </w:style>
  <w:style w:type="character" w:customStyle="1" w:styleId="26">
    <w:name w:val="Основной текст (2)_"/>
    <w:link w:val="210"/>
    <w:uiPriority w:val="99"/>
    <w:locked/>
    <w:rsid w:val="00DB11A4"/>
    <w:rPr>
      <w:b/>
      <w:sz w:val="27"/>
      <w:shd w:val="clear" w:color="auto" w:fill="FFFFFF"/>
    </w:rPr>
  </w:style>
  <w:style w:type="character" w:customStyle="1" w:styleId="63">
    <w:name w:val="Основной текст (6)_"/>
    <w:link w:val="610"/>
    <w:uiPriority w:val="99"/>
    <w:locked/>
    <w:rsid w:val="00DB11A4"/>
    <w:rPr>
      <w:sz w:val="27"/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DB11A4"/>
    <w:rPr>
      <w:spacing w:val="10"/>
      <w:sz w:val="26"/>
      <w:shd w:val="clear" w:color="auto" w:fill="FFFFFF"/>
    </w:rPr>
  </w:style>
  <w:style w:type="character" w:customStyle="1" w:styleId="83">
    <w:name w:val="Основной текст (8)_"/>
    <w:link w:val="810"/>
    <w:uiPriority w:val="99"/>
    <w:locked/>
    <w:rsid w:val="00DB11A4"/>
    <w:rPr>
      <w:sz w:val="27"/>
      <w:shd w:val="clear" w:color="auto" w:fill="FFFFFF"/>
    </w:rPr>
  </w:style>
  <w:style w:type="character" w:customStyle="1" w:styleId="212">
    <w:name w:val="Основной текст (2) + 12"/>
    <w:aliases w:val="5 pt164,Малые прописные12"/>
    <w:uiPriority w:val="99"/>
    <w:rsid w:val="00DB11A4"/>
    <w:rPr>
      <w:b/>
      <w:smallCaps/>
      <w:sz w:val="25"/>
      <w:shd w:val="clear" w:color="auto" w:fill="FFFFFF"/>
    </w:rPr>
  </w:style>
  <w:style w:type="character" w:customStyle="1" w:styleId="213pt">
    <w:name w:val="Основной текст (2) + 13 pt"/>
    <w:uiPriority w:val="99"/>
    <w:rsid w:val="00DB11A4"/>
    <w:rPr>
      <w:b/>
      <w:sz w:val="26"/>
      <w:shd w:val="clear" w:color="auto" w:fill="FFFFFF"/>
    </w:rPr>
  </w:style>
  <w:style w:type="character" w:customStyle="1" w:styleId="2126">
    <w:name w:val="Основной текст (2) + 126"/>
    <w:aliases w:val="5 pt163,Не полужирный"/>
    <w:uiPriority w:val="99"/>
    <w:rsid w:val="00DB11A4"/>
    <w:rPr>
      <w:sz w:val="25"/>
      <w:shd w:val="clear" w:color="auto" w:fill="FFFFFF"/>
    </w:rPr>
  </w:style>
  <w:style w:type="character" w:customStyle="1" w:styleId="120">
    <w:name w:val="Основной текст + 12"/>
    <w:aliases w:val="5 pt162"/>
    <w:uiPriority w:val="99"/>
    <w:rsid w:val="00DB11A4"/>
    <w:rPr>
      <w:sz w:val="25"/>
      <w:shd w:val="clear" w:color="auto" w:fill="FFFFFF"/>
    </w:rPr>
  </w:style>
  <w:style w:type="character" w:customStyle="1" w:styleId="121">
    <w:name w:val="Основной текст + Полужирный12"/>
    <w:uiPriority w:val="99"/>
    <w:rsid w:val="00DB11A4"/>
    <w:rPr>
      <w:b/>
      <w:sz w:val="27"/>
      <w:shd w:val="clear" w:color="auto" w:fill="FFFFFF"/>
    </w:rPr>
  </w:style>
  <w:style w:type="character" w:customStyle="1" w:styleId="13pt7">
    <w:name w:val="Основной текст + 13 pt7"/>
    <w:aliases w:val="Полужирный63"/>
    <w:uiPriority w:val="99"/>
    <w:rsid w:val="00DB11A4"/>
    <w:rPr>
      <w:b/>
      <w:sz w:val="26"/>
      <w:shd w:val="clear" w:color="auto" w:fill="FFFFFF"/>
    </w:rPr>
  </w:style>
  <w:style w:type="character" w:customStyle="1" w:styleId="56">
    <w:name w:val="Заголовок №5_"/>
    <w:link w:val="57"/>
    <w:uiPriority w:val="99"/>
    <w:locked/>
    <w:rsid w:val="00DB11A4"/>
    <w:rPr>
      <w:b/>
      <w:sz w:val="27"/>
      <w:shd w:val="clear" w:color="auto" w:fill="FFFFFF"/>
    </w:rPr>
  </w:style>
  <w:style w:type="paragraph" w:customStyle="1" w:styleId="210">
    <w:name w:val="Основной текст (2)1"/>
    <w:basedOn w:val="a"/>
    <w:link w:val="26"/>
    <w:uiPriority w:val="99"/>
    <w:rsid w:val="00DB11A4"/>
    <w:pPr>
      <w:shd w:val="clear" w:color="auto" w:fill="FFFFFF"/>
      <w:spacing w:line="324" w:lineRule="exact"/>
    </w:pPr>
    <w:rPr>
      <w:b/>
      <w:bCs/>
      <w:sz w:val="27"/>
      <w:szCs w:val="27"/>
    </w:rPr>
  </w:style>
  <w:style w:type="paragraph" w:customStyle="1" w:styleId="52">
    <w:name w:val="Основной текст (5)"/>
    <w:basedOn w:val="a"/>
    <w:link w:val="51"/>
    <w:uiPriority w:val="99"/>
    <w:rsid w:val="00DB11A4"/>
    <w:pPr>
      <w:shd w:val="clear" w:color="auto" w:fill="FFFFFF"/>
      <w:spacing w:after="60" w:line="491" w:lineRule="exact"/>
    </w:pPr>
    <w:rPr>
      <w:sz w:val="25"/>
      <w:szCs w:val="25"/>
    </w:rPr>
  </w:style>
  <w:style w:type="paragraph" w:customStyle="1" w:styleId="610">
    <w:name w:val="Основной текст (6)1"/>
    <w:basedOn w:val="a"/>
    <w:link w:val="63"/>
    <w:uiPriority w:val="99"/>
    <w:rsid w:val="00DB11A4"/>
    <w:pPr>
      <w:shd w:val="clear" w:color="auto" w:fill="FFFFFF"/>
      <w:spacing w:after="60" w:line="482" w:lineRule="exact"/>
    </w:pPr>
    <w:rPr>
      <w:sz w:val="27"/>
      <w:szCs w:val="27"/>
    </w:rPr>
  </w:style>
  <w:style w:type="paragraph" w:customStyle="1" w:styleId="73">
    <w:name w:val="Основной текст (7)"/>
    <w:basedOn w:val="a"/>
    <w:link w:val="72"/>
    <w:uiPriority w:val="99"/>
    <w:rsid w:val="00DB11A4"/>
    <w:pPr>
      <w:shd w:val="clear" w:color="auto" w:fill="FFFFFF"/>
      <w:spacing w:line="477" w:lineRule="exact"/>
      <w:ind w:firstLine="520"/>
    </w:pPr>
    <w:rPr>
      <w:spacing w:val="10"/>
      <w:sz w:val="26"/>
      <w:szCs w:val="26"/>
    </w:rPr>
  </w:style>
  <w:style w:type="paragraph" w:customStyle="1" w:styleId="810">
    <w:name w:val="Основной текст (8)1"/>
    <w:basedOn w:val="a"/>
    <w:link w:val="83"/>
    <w:uiPriority w:val="99"/>
    <w:rsid w:val="00DB11A4"/>
    <w:pPr>
      <w:shd w:val="clear" w:color="auto" w:fill="FFFFFF"/>
      <w:spacing w:line="477" w:lineRule="exact"/>
    </w:pPr>
    <w:rPr>
      <w:sz w:val="27"/>
      <w:szCs w:val="27"/>
    </w:rPr>
  </w:style>
  <w:style w:type="paragraph" w:customStyle="1" w:styleId="57">
    <w:name w:val="Заголовок №5"/>
    <w:basedOn w:val="a"/>
    <w:link w:val="56"/>
    <w:uiPriority w:val="99"/>
    <w:rsid w:val="00DB11A4"/>
    <w:pPr>
      <w:shd w:val="clear" w:color="auto" w:fill="FFFFFF"/>
      <w:spacing w:line="486" w:lineRule="exact"/>
      <w:ind w:firstLine="540"/>
      <w:outlineLvl w:val="4"/>
    </w:pPr>
    <w:rPr>
      <w:b/>
      <w:bCs/>
      <w:sz w:val="27"/>
      <w:szCs w:val="27"/>
    </w:rPr>
  </w:style>
  <w:style w:type="character" w:customStyle="1" w:styleId="140">
    <w:name w:val="Основной текст (14)_"/>
    <w:link w:val="141"/>
    <w:uiPriority w:val="99"/>
    <w:locked/>
    <w:rsid w:val="00DB11A4"/>
    <w:rPr>
      <w:noProof/>
      <w:sz w:val="33"/>
      <w:shd w:val="clear" w:color="auto" w:fill="FFFFFF"/>
    </w:rPr>
  </w:style>
  <w:style w:type="character" w:customStyle="1" w:styleId="130">
    <w:name w:val="Основной текст (13)_"/>
    <w:link w:val="132"/>
    <w:uiPriority w:val="99"/>
    <w:locked/>
    <w:rsid w:val="00DB11A4"/>
    <w:rPr>
      <w:b/>
      <w:sz w:val="27"/>
      <w:shd w:val="clear" w:color="auto" w:fill="FFFFFF"/>
    </w:rPr>
  </w:style>
  <w:style w:type="paragraph" w:customStyle="1" w:styleId="141">
    <w:name w:val="Основной текст (14)"/>
    <w:basedOn w:val="a"/>
    <w:link w:val="140"/>
    <w:uiPriority w:val="99"/>
    <w:rsid w:val="00DB11A4"/>
    <w:pPr>
      <w:shd w:val="clear" w:color="auto" w:fill="FFFFFF"/>
      <w:spacing w:line="240" w:lineRule="atLeast"/>
    </w:pPr>
    <w:rPr>
      <w:noProof/>
      <w:sz w:val="33"/>
      <w:szCs w:val="33"/>
    </w:rPr>
  </w:style>
  <w:style w:type="paragraph" w:customStyle="1" w:styleId="132">
    <w:name w:val="Основной текст (13)"/>
    <w:basedOn w:val="a"/>
    <w:link w:val="130"/>
    <w:uiPriority w:val="99"/>
    <w:rsid w:val="00DB11A4"/>
    <w:pPr>
      <w:shd w:val="clear" w:color="auto" w:fill="FFFFFF"/>
      <w:spacing w:before="60" w:after="240" w:line="240" w:lineRule="atLeast"/>
    </w:pPr>
    <w:rPr>
      <w:b/>
      <w:bCs/>
      <w:sz w:val="27"/>
      <w:szCs w:val="27"/>
    </w:rPr>
  </w:style>
  <w:style w:type="character" w:customStyle="1" w:styleId="110">
    <w:name w:val="Основной текст + 11"/>
    <w:aliases w:val="5 pt159"/>
    <w:uiPriority w:val="99"/>
    <w:rsid w:val="00DB11A4"/>
    <w:rPr>
      <w:rFonts w:ascii="Times New Roman" w:hAnsi="Times New Roman"/>
      <w:spacing w:val="0"/>
      <w:sz w:val="23"/>
      <w:shd w:val="clear" w:color="auto" w:fill="FFFFFF"/>
    </w:rPr>
  </w:style>
  <w:style w:type="paragraph" w:styleId="aff6">
    <w:name w:val="TOC Heading"/>
    <w:basedOn w:val="10"/>
    <w:next w:val="a"/>
    <w:uiPriority w:val="39"/>
    <w:semiHidden/>
    <w:unhideWhenUsed/>
    <w:qFormat/>
    <w:rsid w:val="00DB11A4"/>
    <w:pPr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</w:rPr>
  </w:style>
  <w:style w:type="paragraph" w:customStyle="1" w:styleId="ISOCPEUR0">
    <w:name w:val="ВА (ISOCPEUR)_Обычный"/>
    <w:qFormat/>
    <w:rsid w:val="0016191B"/>
    <w:pPr>
      <w:widowControl w:val="0"/>
      <w:ind w:firstLine="709"/>
      <w:jc w:val="both"/>
    </w:pPr>
    <w:rPr>
      <w:rFonts w:ascii="ISOCPEUR" w:hAnsi="ISOCPEUR"/>
      <w:sz w:val="24"/>
      <w:szCs w:val="22"/>
      <w:lang w:eastAsia="en-US"/>
    </w:rPr>
  </w:style>
  <w:style w:type="paragraph" w:customStyle="1" w:styleId="ISOCPEUR">
    <w:name w:val="ВА (ISOCPEUR)_список_одноур"/>
    <w:basedOn w:val="ISOCPEUR0"/>
    <w:qFormat/>
    <w:rsid w:val="0016191B"/>
    <w:pPr>
      <w:numPr>
        <w:numId w:val="6"/>
      </w:numPr>
      <w:ind w:left="709" w:firstLine="0"/>
    </w:pPr>
  </w:style>
  <w:style w:type="paragraph" w:customStyle="1" w:styleId="aff7">
    <w:name w:val="Абзац обычный"/>
    <w:basedOn w:val="a"/>
    <w:link w:val="aff8"/>
    <w:qFormat/>
    <w:rsid w:val="00790A7C"/>
    <w:pPr>
      <w:spacing w:line="360" w:lineRule="auto"/>
      <w:ind w:firstLine="851"/>
      <w:jc w:val="both"/>
    </w:pPr>
    <w:rPr>
      <w:rFonts w:ascii="ISOCPEUR" w:hAnsi="ISOCPEUR"/>
      <w:sz w:val="24"/>
    </w:rPr>
  </w:style>
  <w:style w:type="character" w:customStyle="1" w:styleId="aff8">
    <w:name w:val="Абзац обычный Знак"/>
    <w:link w:val="aff7"/>
    <w:locked/>
    <w:rsid w:val="00790A7C"/>
    <w:rPr>
      <w:rFonts w:ascii="ISOCPEUR" w:hAnsi="ISOCPEUR"/>
      <w:sz w:val="24"/>
    </w:rPr>
  </w:style>
  <w:style w:type="paragraph" w:customStyle="1" w:styleId="Arial">
    <w:name w:val="СНГП Arial Заголовок"/>
    <w:next w:val="a"/>
    <w:rsid w:val="009062DA"/>
    <w:pPr>
      <w:keepNext/>
    </w:pPr>
    <w:rPr>
      <w:rFonts w:ascii="Arial" w:hAnsi="Arial" w:cs="Arial"/>
      <w:bCs/>
      <w:sz w:val="22"/>
      <w:szCs w:val="22"/>
      <w:lang w:eastAsia="en-US"/>
    </w:rPr>
  </w:style>
  <w:style w:type="paragraph" w:styleId="aff9">
    <w:name w:val="No Spacing"/>
    <w:uiPriority w:val="1"/>
    <w:qFormat/>
    <w:rsid w:val="00627CA4"/>
    <w:rPr>
      <w:rFonts w:ascii="Calibri" w:eastAsia="Calibri" w:hAnsi="Calibri"/>
      <w:sz w:val="22"/>
      <w:szCs w:val="22"/>
      <w:lang w:eastAsia="en-US"/>
    </w:rPr>
  </w:style>
  <w:style w:type="character" w:styleId="affa">
    <w:name w:val="Emphasis"/>
    <w:uiPriority w:val="20"/>
    <w:qFormat/>
    <w:rsid w:val="00C05C05"/>
    <w:rPr>
      <w:i/>
      <w:iCs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613D36"/>
    <w:rPr>
      <w:color w:val="605E5C"/>
      <w:shd w:val="clear" w:color="auto" w:fill="E1DFDD"/>
    </w:rPr>
  </w:style>
  <w:style w:type="character" w:customStyle="1" w:styleId="111">
    <w:name w:val="Неразрешенное упоминание11"/>
    <w:basedOn w:val="a0"/>
    <w:uiPriority w:val="99"/>
    <w:semiHidden/>
    <w:unhideWhenUsed/>
    <w:rsid w:val="007C5DB8"/>
    <w:rPr>
      <w:color w:val="605E5C"/>
      <w:shd w:val="clear" w:color="auto" w:fill="E1DFDD"/>
    </w:rPr>
  </w:style>
  <w:style w:type="character" w:customStyle="1" w:styleId="27">
    <w:name w:val="Неразрешенное упоминание2"/>
    <w:basedOn w:val="a0"/>
    <w:uiPriority w:val="99"/>
    <w:semiHidden/>
    <w:unhideWhenUsed/>
    <w:rsid w:val="00F74418"/>
    <w:rPr>
      <w:color w:val="605E5C"/>
      <w:shd w:val="clear" w:color="auto" w:fill="E1DFDD"/>
    </w:rPr>
  </w:style>
  <w:style w:type="paragraph" w:customStyle="1" w:styleId="msonormal0">
    <w:name w:val="msonormal"/>
    <w:basedOn w:val="a"/>
    <w:uiPriority w:val="99"/>
    <w:semiHidden/>
    <w:rsid w:val="00A236DF"/>
    <w:pPr>
      <w:spacing w:before="100" w:beforeAutospacing="1" w:after="100" w:afterAutospacing="1"/>
    </w:pPr>
    <w:rPr>
      <w:rFonts w:ascii="Verdana" w:hAnsi="Verdana" w:cs="Arial Unicode MS"/>
      <w:sz w:val="17"/>
      <w:szCs w:val="17"/>
    </w:rPr>
  </w:style>
  <w:style w:type="character" w:customStyle="1" w:styleId="16">
    <w:name w:val="Заголовок Знак1"/>
    <w:aliases w:val="Title Знак1"/>
    <w:basedOn w:val="a0"/>
    <w:uiPriority w:val="10"/>
    <w:rsid w:val="00A236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fb">
    <w:name w:val="FollowedHyperlink"/>
    <w:basedOn w:val="a0"/>
    <w:uiPriority w:val="99"/>
    <w:semiHidden/>
    <w:unhideWhenUsed/>
    <w:rsid w:val="00A236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72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2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1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ya.A\Desktop\&#1061;&#1055;&#1055;-80-257.10-1307-&#1040;&#1058;&#1061;.&#1054;&#1051;3L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1E762-B5DD-4179-8F59-B22FAF13E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ХПП-80-257.10-1307-АТХ.ОЛ3L2.dot</Template>
  <TotalTime>37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Links>
    <vt:vector size="72" baseType="variant">
      <vt:variant>
        <vt:i4>1376311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_Toc533255464</vt:lpwstr>
      </vt:variant>
      <vt:variant>
        <vt:i4>1376311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_Toc533255463</vt:lpwstr>
      </vt:variant>
      <vt:variant>
        <vt:i4>1376311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_Toc533255462</vt:lpwstr>
      </vt:variant>
      <vt:variant>
        <vt:i4>1376311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_Toc533255461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_Toc533255460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_Toc533255459</vt:lpwstr>
      </vt:variant>
      <vt:variant>
        <vt:i4>1441847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_Toc533255458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_Toc533255457</vt:lpwstr>
      </vt:variant>
      <vt:variant>
        <vt:i4>1441847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_Toc533255456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_Toc533255455</vt:lpwstr>
      </vt:variant>
      <vt:variant>
        <vt:i4>1441847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_Toc533255454</vt:lpwstr>
      </vt:variant>
      <vt:variant>
        <vt:i4>1441847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_Toc533255453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Тагир Закиров</dc:creator>
  <cp:keywords/>
  <dc:description/>
  <cp:lastModifiedBy>Алексей</cp:lastModifiedBy>
  <cp:revision>14</cp:revision>
  <cp:lastPrinted>2019-05-14T08:09:00Z</cp:lastPrinted>
  <dcterms:created xsi:type="dcterms:W3CDTF">2019-04-22T09:49:00Z</dcterms:created>
  <dcterms:modified xsi:type="dcterms:W3CDTF">2019-05-23T20:15:00Z</dcterms:modified>
</cp:coreProperties>
</file>